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24165186"/>
        <w:docPartObj>
          <w:docPartGallery w:val="Cover Pages"/>
          <w:docPartUnique/>
        </w:docPartObj>
      </w:sdtPr>
      <w:sdtContent>
        <w:p w:rsidR="006B7E1A" w:rsidRDefault="006B7E1A"/>
        <w:p w:rsidR="006B7E1A" w:rsidRDefault="00C07EC7">
          <w:r>
            <w:rPr>
              <w:noProof/>
              <w:lang w:eastAsia="zh-TW"/>
            </w:rPr>
            <w:pict>
              <v:group id="_x0000_s1035" style="position:absolute;margin-left:0;margin-top:0;width:580.3pt;height:751.4pt;z-index:251666432;mso-width-percent:950;mso-height-percent:950;mso-position-horizontal:center;mso-position-horizontal-relative:page;mso-position-vertical:center;mso-position-vertical-relative:page;mso-width-percent:950;mso-height-percent:950" coordorigin="316,406" coordsize="11608,15028" o:allowincell="f">
                <v:group id="_x0000_s1036"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037" style="position:absolute;left:339;top:406;width:11582;height:15025;mso-width-relative:margin;v-text-anchor:middle" fillcolor="#8c8c8c [1772]" strokecolor="white [3212]" strokeweight="1pt">
                    <v:fill r:id="rId9" o:title="Zig zag" color2="#bfbfbf [2412]" type="pattern"/>
                    <v:shadow color="#d8d8d8 [2732]" offset="3pt,3pt" offset2="2pt,2pt"/>
                  </v:rect>
                  <v:rect id="_x0000_s1038" style="position:absolute;left:3446;top:406;width:8475;height:15025;mso-width-relative:margin" fillcolor="#737373 [1789]" strokecolor="white [3212]" strokeweight="1pt">
                    <v:shadow color="#d8d8d8 [2732]" offset="3pt,3pt" offset2="2pt,2pt"/>
                    <v:textbox style="mso-next-textbox:#_x0000_s1038" inset="18pt,108pt,36pt">
                      <w:txbxContent>
                        <w:sdt>
                          <w:sdtPr>
                            <w:rPr>
                              <w:color w:val="FFFFFF" w:themeColor="background1"/>
                              <w:sz w:val="80"/>
                              <w:szCs w:val="80"/>
                            </w:rPr>
                            <w:alias w:val="Title"/>
                            <w:id w:val="16962279"/>
                            <w:dataBinding w:prefixMappings="xmlns:ns0='http://schemas.openxmlformats.org/package/2006/metadata/core-properties' xmlns:ns1='http://purl.org/dc/elements/1.1/'" w:xpath="/ns0:coreProperties[1]/ns1:title[1]" w:storeItemID="{6C3C8BC8-F283-45AE-878A-BAB7291924A1}"/>
                            <w:text/>
                          </w:sdtPr>
                          <w:sdtContent>
                            <w:p w:rsidR="006B7E1A" w:rsidRDefault="006B7E1A">
                              <w:pPr>
                                <w:pStyle w:val="NoSpacing"/>
                                <w:rPr>
                                  <w:color w:val="FFFFFF" w:themeColor="background1"/>
                                  <w:sz w:val="80"/>
                                  <w:szCs w:val="80"/>
                                </w:rPr>
                              </w:pPr>
                              <w:r>
                                <w:rPr>
                                  <w:color w:val="FFFFFF" w:themeColor="background1"/>
                                  <w:sz w:val="80"/>
                                  <w:szCs w:val="80"/>
                                </w:rPr>
                                <w:t>Moderator Package</w:t>
                              </w:r>
                            </w:p>
                          </w:sdtContent>
                        </w:sdt>
                        <w:sdt>
                          <w:sdtPr>
                            <w:rPr>
                              <w:color w:val="FFFFFF" w:themeColor="background1"/>
                              <w:sz w:val="40"/>
                              <w:szCs w:val="40"/>
                            </w:rPr>
                            <w:alias w:val="Subtitle"/>
                            <w:id w:val="16962284"/>
                            <w:dataBinding w:prefixMappings="xmlns:ns0='http://schemas.openxmlformats.org/package/2006/metadata/core-properties' xmlns:ns1='http://purl.org/dc/elements/1.1/'" w:xpath="/ns0:coreProperties[1]/ns1:subject[1]" w:storeItemID="{6C3C8BC8-F283-45AE-878A-BAB7291924A1}"/>
                            <w:text/>
                          </w:sdtPr>
                          <w:sdtContent>
                            <w:p w:rsidR="006B7E1A" w:rsidRDefault="006B7E1A">
                              <w:pPr>
                                <w:pStyle w:val="NoSpacing"/>
                                <w:rPr>
                                  <w:color w:val="FFFFFF" w:themeColor="background1"/>
                                  <w:sz w:val="40"/>
                                  <w:szCs w:val="40"/>
                                </w:rPr>
                              </w:pPr>
                              <w:r>
                                <w:rPr>
                                  <w:color w:val="FFFFFF" w:themeColor="background1"/>
                                  <w:sz w:val="40"/>
                                  <w:szCs w:val="40"/>
                                </w:rPr>
                                <w:t>Teacher Focus Group</w:t>
                              </w:r>
                            </w:p>
                          </w:sdtContent>
                        </w:sdt>
                        <w:p w:rsidR="006B7E1A" w:rsidRDefault="006B7E1A">
                          <w:pPr>
                            <w:pStyle w:val="NoSpacing"/>
                            <w:rPr>
                              <w:color w:val="FFFFFF" w:themeColor="background1"/>
                            </w:rPr>
                          </w:pPr>
                        </w:p>
                        <w:sdt>
                          <w:sdtPr>
                            <w:rPr>
                              <w:color w:val="FFFFFF" w:themeColor="background1"/>
                            </w:rPr>
                            <w:alias w:val="Abstract"/>
                            <w:id w:val="16962290"/>
                            <w:dataBinding w:prefixMappings="xmlns:ns0='http://schemas.microsoft.com/office/2006/coverPageProps'" w:xpath="/ns0:CoverPageProperties[1]/ns0:Abstract[1]" w:storeItemID="{55AF091B-3C7A-41E3-B477-F2FDAA23CFDA}"/>
                            <w:text/>
                          </w:sdtPr>
                          <w:sdtContent>
                            <w:p w:rsidR="006B7E1A" w:rsidRDefault="006B7E1A">
                              <w:pPr>
                                <w:pStyle w:val="NoSpacing"/>
                                <w:rPr>
                                  <w:color w:val="FFFFFF" w:themeColor="background1"/>
                                </w:rPr>
                              </w:pPr>
                              <w:r>
                                <w:rPr>
                                  <w:color w:val="FFFFFF" w:themeColor="background1"/>
                                </w:rPr>
                                <w:t>This document is intended to assist AISI teams in facilitating parent focus groups on our 3 themes: Student Engagement, Assessment Practices, and Technology Integration. Additional school-specific questions may be added.</w:t>
                              </w:r>
                            </w:p>
                          </w:sdtContent>
                        </w:sdt>
                        <w:p w:rsidR="006B7E1A" w:rsidRDefault="006B7E1A">
                          <w:pPr>
                            <w:pStyle w:val="NoSpacing"/>
                            <w:rPr>
                              <w:color w:val="FFFFFF" w:themeColor="background1"/>
                            </w:rPr>
                          </w:pPr>
                        </w:p>
                      </w:txbxContent>
                    </v:textbox>
                  </v:rect>
                  <v:group id="_x0000_s1039" style="position:absolute;left:321;top:3424;width:3125;height:6069" coordorigin="654,3599" coordsize="2880,5760">
                    <v:rect id="_x0000_s1040" style="position:absolute;left:2094;top:6479;width:1440;height:1440;flip:x;mso-width-relative:margin;v-text-anchor:middle" fillcolor="#a7bfde [1620]" strokecolor="white [3212]" strokeweight="1pt">
                      <v:fill opacity="52429f"/>
                      <v:shadow color="#d8d8d8 [2732]" offset="3pt,3pt" offset2="2pt,2pt"/>
                    </v:rect>
                    <v:rect id="_x0000_s1041" style="position:absolute;left:2094;top:5039;width:1440;height:1440;flip:x;mso-width-relative:margin;v-text-anchor:middle" fillcolor="#a7bfde [1620]" strokecolor="white [3212]" strokeweight="1pt">
                      <v:fill opacity=".5"/>
                      <v:shadow color="#d8d8d8 [2732]" offset="3pt,3pt" offset2="2pt,2pt"/>
                    </v:rect>
                    <v:rect id="_x0000_s1042" style="position:absolute;left:654;top:5039;width:1440;height:1440;flip:x;mso-width-relative:margin;v-text-anchor:middle" fillcolor="#a7bfde [1620]" strokecolor="white [3212]" strokeweight="1pt">
                      <v:fill opacity="52429f"/>
                      <v:shadow color="#d8d8d8 [2732]" offset="3pt,3pt" offset2="2pt,2pt"/>
                    </v:rect>
                    <v:rect id="_x0000_s1043" style="position:absolute;left:654;top:3599;width:1440;height:1440;flip:x;mso-width-relative:margin;v-text-anchor:middle" fillcolor="#a7bfde [1620]" strokecolor="white [3212]" strokeweight="1pt">
                      <v:fill opacity=".5"/>
                      <v:shadow color="#d8d8d8 [2732]" offset="3pt,3pt" offset2="2pt,2pt"/>
                    </v:rect>
                    <v:rect id="_x0000_s1044" style="position:absolute;left:654;top:6479;width:1440;height:1440;flip:x;mso-width-relative:margin;v-text-anchor:middle" fillcolor="#a7bfde [1620]" strokecolor="white [3212]" strokeweight="1pt">
                      <v:fill opacity=".5"/>
                      <v:shadow color="#d8d8d8 [2732]" offset="3pt,3pt" offset2="2pt,2pt"/>
                    </v:rect>
                    <v:rect id="_x0000_s1045" style="position:absolute;left:2094;top:7919;width:1440;height:1440;flip:x;mso-width-relative:margin;v-text-anchor:middle" fillcolor="#a7bfde [1620]" strokecolor="white [3212]" strokeweight="1pt">
                      <v:fill opacity=".5"/>
                      <v:shadow color="#d8d8d8 [2732]" offset="3pt,3pt" offset2="2pt,2pt"/>
                    </v:rect>
                  </v:group>
                  <v:rect id="_x0000_s1046" style="position:absolute;left:2690;top:406;width:1563;height:1518;flip:x;mso-width-relative:margin;v-text-anchor:bottom" fillcolor="#c0504d [3205]" strokecolor="white [3212]" strokeweight="1pt">
                    <v:shadow color="#d8d8d8 [2732]" offset="3pt,3pt" offset2="2pt,2pt"/>
                    <v:textbox style="mso-next-textbox:#_x0000_s1046">
                      <w:txbxContent>
                        <w:sdt>
                          <w:sdtPr>
                            <w:rPr>
                              <w:color w:val="FFFFFF" w:themeColor="background1"/>
                              <w:sz w:val="52"/>
                              <w:szCs w:val="52"/>
                            </w:rPr>
                            <w:alias w:val="Year"/>
                            <w:id w:val="16962274"/>
                            <w:dataBinding w:prefixMappings="xmlns:ns0='http://schemas.microsoft.com/office/2006/coverPageProps'" w:xpath="/ns0:CoverPageProperties[1]/ns0:PublishDate[1]" w:storeItemID="{55AF091B-3C7A-41E3-B477-F2FDAA23CFDA}"/>
                            <w:date w:fullDate="2010-02-19T00:00:00Z">
                              <w:dateFormat w:val="yyyy"/>
                              <w:lid w:val="en-US"/>
                              <w:storeMappedDataAs w:val="dateTime"/>
                              <w:calendar w:val="gregorian"/>
                            </w:date>
                          </w:sdtPr>
                          <w:sdtContent>
                            <w:p w:rsidR="006B7E1A" w:rsidRDefault="006B7E1A">
                              <w:pPr>
                                <w:jc w:val="center"/>
                                <w:rPr>
                                  <w:color w:val="FFFFFF" w:themeColor="background1"/>
                                  <w:sz w:val="48"/>
                                  <w:szCs w:val="52"/>
                                </w:rPr>
                              </w:pPr>
                              <w:r>
                                <w:rPr>
                                  <w:color w:val="FFFFFF" w:themeColor="background1"/>
                                  <w:sz w:val="52"/>
                                  <w:szCs w:val="52"/>
                                </w:rPr>
                                <w:t>2010</w:t>
                              </w:r>
                            </w:p>
                          </w:sdtContent>
                        </w:sdt>
                      </w:txbxContent>
                    </v:textbox>
                  </v:rect>
                </v:group>
                <v:group id="_x0000_s1047" style="position:absolute;left:3446;top:13758;width:8169;height:1382" coordorigin="3446,13758" coordsize="8169,1382">
                  <v:group id="_x0000_s1048" style="position:absolute;left:10833;top:14380;width:782;height:760;flip:x y" coordorigin="8754,11945" coordsize="2880,2859">
                    <v:rect id="_x0000_s1049" style="position:absolute;left:10194;top:11945;width:1440;height:1440;flip:x;mso-width-relative:margin;v-text-anchor:middle" fillcolor="#bfbfbf [2412]" strokecolor="white [3212]" strokeweight="1pt">
                      <v:fill opacity=".5"/>
                      <v:shadow color="#d8d8d8 [2732]" offset="3pt,3pt" offset2="2pt,2pt"/>
                    </v:rect>
                    <v:rect id="_x0000_s1050" style="position:absolute;left:10194;top:13364;width:1440;height:1440;flip:x;mso-width-relative:margin;v-text-anchor:middle" fillcolor="#c0504d [3205]" strokecolor="white [3212]" strokeweight="1pt">
                      <v:shadow color="#d8d8d8 [2732]" offset="3pt,3pt" offset2="2pt,2pt"/>
                    </v:rect>
                    <v:rect id="_x0000_s1051" style="position:absolute;left:8754;top:13364;width:1440;height:1440;flip:x;mso-width-relative:margin;v-text-anchor:middle" fillcolor="#bfbfbf [2412]" strokecolor="white [3212]" strokeweight="1pt">
                      <v:fill opacity=".5"/>
                      <v:shadow color="#d8d8d8 [2732]" offset="3pt,3pt" offset2="2pt,2pt"/>
                    </v:rect>
                  </v:group>
                  <v:rect id="_x0000_s1052" style="position:absolute;left:3446;top:13758;width:7105;height:1382;v-text-anchor:bottom" filled="f" fillcolor="white [3212]" stroked="f" strokecolor="white [3212]" strokeweight="1pt">
                    <v:fill opacity="52429f"/>
                    <v:shadow color="#d8d8d8 [2732]" offset="3pt,3pt" offset2="2pt,2pt"/>
                    <v:textbox style="mso-next-textbox:#_x0000_s1052" inset=",0,,0">
                      <w:txbxContent>
                        <w:sdt>
                          <w:sdtPr>
                            <w:rPr>
                              <w:color w:val="FFFFFF" w:themeColor="background1"/>
                            </w:rPr>
                            <w:alias w:val="Author"/>
                            <w:id w:val="16962296"/>
                            <w:dataBinding w:prefixMappings="xmlns:ns0='http://schemas.openxmlformats.org/package/2006/metadata/core-properties' xmlns:ns1='http://purl.org/dc/elements/1.1/'" w:xpath="/ns0:coreProperties[1]/ns1:creator[1]" w:storeItemID="{6C3C8BC8-F283-45AE-878A-BAB7291924A1}"/>
                            <w:text/>
                          </w:sdtPr>
                          <w:sdtContent>
                            <w:p w:rsidR="006B7E1A" w:rsidRDefault="006B7E1A">
                              <w:pPr>
                                <w:pStyle w:val="NoSpacing"/>
                                <w:jc w:val="right"/>
                                <w:rPr>
                                  <w:color w:val="FFFFFF" w:themeColor="background1"/>
                                </w:rPr>
                              </w:pPr>
                              <w:r>
                                <w:rPr>
                                  <w:color w:val="FFFFFF" w:themeColor="background1"/>
                                </w:rPr>
                                <w:t>AISI</w:t>
                              </w:r>
                            </w:p>
                          </w:sdtContent>
                        </w:sdt>
                        <w:sdt>
                          <w:sdtPr>
                            <w:rPr>
                              <w:color w:val="FFFFFF" w:themeColor="background1"/>
                            </w:rPr>
                            <w:alias w:val="Company"/>
                            <w:id w:val="16962301"/>
                            <w:dataBinding w:prefixMappings="xmlns:ns0='http://schemas.openxmlformats.org/officeDocument/2006/extended-properties'" w:xpath="/ns0:Properties[1]/ns0:Company[1]" w:storeItemID="{6668398D-A668-4E3E-A5EB-62B293D839F1}"/>
                            <w:text/>
                          </w:sdtPr>
                          <w:sdtContent>
                            <w:p w:rsidR="006B7E1A" w:rsidRDefault="006B7E1A">
                              <w:pPr>
                                <w:pStyle w:val="NoSpacing"/>
                                <w:jc w:val="right"/>
                                <w:rPr>
                                  <w:color w:val="FFFFFF" w:themeColor="background1"/>
                                </w:rPr>
                              </w:pPr>
                              <w:r>
                                <w:rPr>
                                  <w:color w:val="FFFFFF" w:themeColor="background1"/>
                                </w:rPr>
                                <w:t>Chinook's Edge School Division #73</w:t>
                              </w:r>
                            </w:p>
                          </w:sdtContent>
                        </w:sdt>
                        <w:sdt>
                          <w:sdtPr>
                            <w:rPr>
                              <w:color w:val="FFFFFF" w:themeColor="background1"/>
                            </w:rPr>
                            <w:alias w:val="Date"/>
                            <w:id w:val="16962306"/>
                            <w:dataBinding w:prefixMappings="xmlns:ns0='http://schemas.microsoft.com/office/2006/coverPageProps'" w:xpath="/ns0:CoverPageProperties[1]/ns0:PublishDate[1]" w:storeItemID="{55AF091B-3C7A-41E3-B477-F2FDAA23CFDA}"/>
                            <w:date w:fullDate="2010-02-19T00:00:00Z">
                              <w:dateFormat w:val="M/d/yyyy"/>
                              <w:lid w:val="en-US"/>
                              <w:storeMappedDataAs w:val="dateTime"/>
                              <w:calendar w:val="gregorian"/>
                            </w:date>
                          </w:sdtPr>
                          <w:sdtContent>
                            <w:p w:rsidR="006B7E1A" w:rsidRDefault="006B7E1A">
                              <w:pPr>
                                <w:pStyle w:val="NoSpacing"/>
                                <w:jc w:val="right"/>
                                <w:rPr>
                                  <w:color w:val="FFFFFF" w:themeColor="background1"/>
                                </w:rPr>
                              </w:pPr>
                              <w:r>
                                <w:rPr>
                                  <w:color w:val="FFFFFF" w:themeColor="background1"/>
                                </w:rPr>
                                <w:t>2/19/2010</w:t>
                              </w:r>
                            </w:p>
                          </w:sdtContent>
                        </w:sdt>
                      </w:txbxContent>
                    </v:textbox>
                  </v:rect>
                </v:group>
                <w10:wrap anchorx="page" anchory="page"/>
              </v:group>
            </w:pict>
          </w:r>
        </w:p>
        <w:p w:rsidR="006B7E1A" w:rsidRDefault="006B7E1A">
          <w:r>
            <w:br w:type="page"/>
          </w:r>
        </w:p>
      </w:sdtContent>
    </w:sdt>
    <w:p w:rsidR="00C0478D" w:rsidRPr="00B53083" w:rsidRDefault="008D4857" w:rsidP="008D4857">
      <w:pPr>
        <w:jc w:val="center"/>
        <w:rPr>
          <w:b/>
          <w:color w:val="00B050"/>
          <w:sz w:val="28"/>
          <w:szCs w:val="28"/>
        </w:rPr>
      </w:pPr>
      <w:r w:rsidRPr="00B53083">
        <w:rPr>
          <w:b/>
          <w:color w:val="00B050"/>
          <w:sz w:val="28"/>
          <w:szCs w:val="28"/>
        </w:rPr>
        <w:lastRenderedPageBreak/>
        <w:t>Teacher Focus Group</w:t>
      </w:r>
    </w:p>
    <w:p w:rsidR="008D4857" w:rsidRPr="00B53083" w:rsidRDefault="001F249B" w:rsidP="008D4857">
      <w:pPr>
        <w:jc w:val="center"/>
        <w:rPr>
          <w:b/>
          <w:color w:val="00B050"/>
          <w:sz w:val="28"/>
          <w:szCs w:val="28"/>
        </w:rPr>
      </w:pPr>
      <w:r>
        <w:rPr>
          <w:b/>
          <w:color w:val="00B050"/>
          <w:sz w:val="28"/>
          <w:szCs w:val="28"/>
        </w:rPr>
        <w:t>Moderator</w:t>
      </w:r>
      <w:r w:rsidR="008D4857" w:rsidRPr="00B53083">
        <w:rPr>
          <w:b/>
          <w:color w:val="00B050"/>
          <w:sz w:val="28"/>
          <w:szCs w:val="28"/>
        </w:rPr>
        <w:t xml:space="preserve"> Guide</w:t>
      </w:r>
    </w:p>
    <w:p w:rsidR="008D4857" w:rsidRPr="00F57C23" w:rsidRDefault="008D4857" w:rsidP="00F57C23">
      <w:pPr>
        <w:pStyle w:val="ListParagraph"/>
        <w:numPr>
          <w:ilvl w:val="0"/>
          <w:numId w:val="14"/>
        </w:numPr>
        <w:ind w:left="630" w:hanging="270"/>
        <w:rPr>
          <w:b/>
        </w:rPr>
      </w:pPr>
      <w:r w:rsidRPr="00F57C23">
        <w:rPr>
          <w:b/>
        </w:rPr>
        <w:t>INTRODUCTION:</w:t>
      </w:r>
      <w:r w:rsidR="00F57C23">
        <w:rPr>
          <w:b/>
        </w:rPr>
        <w:t xml:space="preserve"> (3 min)</w:t>
      </w:r>
    </w:p>
    <w:p w:rsidR="008D4857" w:rsidRDefault="008D4857" w:rsidP="008D4857">
      <w:r>
        <w:t xml:space="preserve">Purpose: The moderator greets the participants and explains </w:t>
      </w:r>
      <w:r w:rsidR="00CE2B80">
        <w:t>the objectives of focus group and reviews the rules.</w:t>
      </w:r>
    </w:p>
    <w:p w:rsidR="008D4857" w:rsidRDefault="008D4857" w:rsidP="008D4857">
      <w:r>
        <w:t>Instructions:</w:t>
      </w:r>
    </w:p>
    <w:p w:rsidR="008D4857" w:rsidRDefault="008D4857" w:rsidP="008D4857">
      <w:r>
        <w:t xml:space="preserve">Hello. I am the moderator for this AISI discussion and ________ will be our note taker. My job is to move the conversation along and make sure that we cover </w:t>
      </w:r>
      <w:r w:rsidR="00CE2B80">
        <w:t>our questions</w:t>
      </w:r>
      <w:r>
        <w:t xml:space="preserve"> and to ensure that everyone</w:t>
      </w:r>
      <w:r w:rsidR="00CE2B80">
        <w:t xml:space="preserve"> has an opportunity to be</w:t>
      </w:r>
      <w:r>
        <w:t xml:space="preserve"> involved. </w:t>
      </w:r>
      <w:r w:rsidR="00332102">
        <w:t xml:space="preserve">Our </w:t>
      </w:r>
      <w:r>
        <w:t xml:space="preserve">purpose </w:t>
      </w:r>
      <w:r w:rsidR="00332102">
        <w:t xml:space="preserve">today </w:t>
      </w:r>
      <w:r>
        <w:t xml:space="preserve">is to find out what you, as teachers, think about </w:t>
      </w:r>
      <w:r w:rsidR="00332102">
        <w:t>student engagement, student assessment, and technology</w:t>
      </w:r>
      <w:r>
        <w:t xml:space="preserve">.  </w:t>
      </w:r>
      <w:r w:rsidR="00CE2B80">
        <w:t>T</w:t>
      </w:r>
      <w:r>
        <w:t xml:space="preserve">here are no right or wrong answers to any of the questions. The purpose is to find out what your personal opinions are, and everyone’s opinion is equally important to us. </w:t>
      </w:r>
      <w:r w:rsidR="00DB28BC" w:rsidRPr="00446D23">
        <w:rPr>
          <w:b/>
        </w:rPr>
        <w:t>We will try to keep our conversation within a one hour time limit.</w:t>
      </w:r>
    </w:p>
    <w:p w:rsidR="00332102" w:rsidRDefault="00332102" w:rsidP="008D4857">
      <w:r>
        <w:t>Before we get started, here are some ground rules and points of information:</w:t>
      </w:r>
      <w:r w:rsidR="00B97B4D">
        <w:t xml:space="preserve"> [may want to post this and refer to it]</w:t>
      </w:r>
    </w:p>
    <w:p w:rsidR="00332102" w:rsidRPr="00332102" w:rsidRDefault="00332102" w:rsidP="00332102">
      <w:pPr>
        <w:pStyle w:val="ListParagraph"/>
        <w:numPr>
          <w:ilvl w:val="0"/>
          <w:numId w:val="15"/>
        </w:numPr>
        <w:tabs>
          <w:tab w:val="left" w:pos="10440"/>
        </w:tabs>
      </w:pPr>
      <w:r w:rsidRPr="00332102">
        <w:rPr>
          <w:bCs/>
        </w:rPr>
        <w:t>Please talk one at a time</w:t>
      </w:r>
      <w:r w:rsidR="008D4857" w:rsidRPr="00332102">
        <w:rPr>
          <w:bCs/>
        </w:rPr>
        <w:t xml:space="preserve">.  </w:t>
      </w:r>
    </w:p>
    <w:p w:rsidR="00332102" w:rsidRPr="00332102" w:rsidRDefault="00332102" w:rsidP="00332102">
      <w:pPr>
        <w:pStyle w:val="ListParagraph"/>
        <w:numPr>
          <w:ilvl w:val="0"/>
          <w:numId w:val="15"/>
        </w:numPr>
        <w:tabs>
          <w:tab w:val="left" w:pos="10440"/>
        </w:tabs>
      </w:pPr>
      <w:r w:rsidRPr="00332102">
        <w:rPr>
          <w:bCs/>
        </w:rPr>
        <w:t>Avoid side conversations with neighbors</w:t>
      </w:r>
    </w:p>
    <w:p w:rsidR="00332102" w:rsidRDefault="00332102" w:rsidP="00332102">
      <w:pPr>
        <w:pStyle w:val="ListParagraph"/>
        <w:numPr>
          <w:ilvl w:val="0"/>
          <w:numId w:val="15"/>
        </w:numPr>
        <w:tabs>
          <w:tab w:val="left" w:pos="10440"/>
        </w:tabs>
      </w:pPr>
      <w:r>
        <w:t>We need to hear from everyone in the course of the discussion, but you don’t have to answer every question.</w:t>
      </w:r>
    </w:p>
    <w:p w:rsidR="00332102" w:rsidRDefault="00332102" w:rsidP="00332102">
      <w:pPr>
        <w:pStyle w:val="ListParagraph"/>
        <w:numPr>
          <w:ilvl w:val="0"/>
          <w:numId w:val="15"/>
        </w:numPr>
        <w:tabs>
          <w:tab w:val="left" w:pos="10440"/>
        </w:tabs>
      </w:pPr>
      <w:r>
        <w:t>Feel free to respond directly to someone who has made a point. You don’t have to address your comments to me.</w:t>
      </w:r>
    </w:p>
    <w:p w:rsidR="00332102" w:rsidRDefault="00332102" w:rsidP="008D4857">
      <w:pPr>
        <w:pStyle w:val="ListParagraph"/>
        <w:numPr>
          <w:ilvl w:val="0"/>
          <w:numId w:val="15"/>
        </w:numPr>
        <w:tabs>
          <w:tab w:val="left" w:pos="10440"/>
        </w:tabs>
      </w:pPr>
      <w:r>
        <w:t xml:space="preserve">Say what is true for you and have the courage of your conviction. </w:t>
      </w:r>
    </w:p>
    <w:p w:rsidR="001F249B" w:rsidRDefault="001F249B" w:rsidP="001F249B">
      <w:pPr>
        <w:pStyle w:val="ListParagraph"/>
        <w:numPr>
          <w:ilvl w:val="0"/>
          <w:numId w:val="15"/>
        </w:numPr>
        <w:tabs>
          <w:tab w:val="left" w:pos="10440"/>
        </w:tabs>
      </w:pPr>
      <w:r>
        <w:rPr>
          <w:b/>
          <w:color w:val="C00000"/>
        </w:rPr>
        <w:t xml:space="preserve">We do not use names of students, teachers or parents in discussions. </w:t>
      </w:r>
    </w:p>
    <w:p w:rsidR="00332102" w:rsidRDefault="00332102" w:rsidP="008D4857">
      <w:pPr>
        <w:pStyle w:val="ListParagraph"/>
        <w:numPr>
          <w:ilvl w:val="0"/>
          <w:numId w:val="15"/>
        </w:numPr>
        <w:tabs>
          <w:tab w:val="left" w:pos="10440"/>
        </w:tabs>
      </w:pPr>
      <w:r w:rsidRPr="00332102">
        <w:t>Respect for opinions:</w:t>
      </w:r>
      <w:r>
        <w:t xml:space="preserve"> Y</w:t>
      </w:r>
      <w:r w:rsidRPr="008D4857">
        <w:t>ou may find that you disagree with an opinion voiced here by another person.  That is OK, and I hope you will say so when that happens in a respectful and polite way.  You also may change your mind in the middle of our discussion, perhaps as a result of something that someone else says, and again I hope you will say so, if and when that happens.</w:t>
      </w:r>
    </w:p>
    <w:p w:rsidR="00324F66" w:rsidRDefault="00324F66" w:rsidP="00324F66">
      <w:pPr>
        <w:pStyle w:val="ListParagraph"/>
        <w:numPr>
          <w:ilvl w:val="0"/>
          <w:numId w:val="15"/>
        </w:numPr>
        <w:tabs>
          <w:tab w:val="left" w:pos="10440"/>
        </w:tabs>
      </w:pPr>
      <w:r>
        <w:t>Don’t hesitate to stop us as we are writing if what we have written does not accurately reflect your comments.</w:t>
      </w:r>
    </w:p>
    <w:p w:rsidR="00763394" w:rsidRPr="009A622B" w:rsidRDefault="008D4857" w:rsidP="00332102">
      <w:pPr>
        <w:pStyle w:val="ListParagraph"/>
        <w:numPr>
          <w:ilvl w:val="0"/>
          <w:numId w:val="15"/>
        </w:numPr>
        <w:tabs>
          <w:tab w:val="left" w:pos="10440"/>
        </w:tabs>
      </w:pPr>
      <w:r w:rsidRPr="008D4857">
        <w:t>This discussion is completely anonymous and confidential.  There will be no record of what you say with your name on it.  We are not going to quote anyone specifically using her/his name</w:t>
      </w:r>
      <w:r w:rsidRPr="00332102">
        <w:rPr>
          <w:color w:val="FF0000"/>
        </w:rPr>
        <w:t xml:space="preserve">.  </w:t>
      </w:r>
      <w:r w:rsidRPr="00332102">
        <w:rPr>
          <w:b/>
          <w:i/>
        </w:rPr>
        <w:t>You were all randomly selected to participate in this session, and we appreciate that you have taken time out of your lives to come today.</w:t>
      </w:r>
      <w:r w:rsidRPr="00332102">
        <w:rPr>
          <w:b/>
        </w:rPr>
        <w:t xml:space="preserve"> </w:t>
      </w:r>
    </w:p>
    <w:p w:rsidR="005A6336" w:rsidRDefault="005A6336" w:rsidP="005A6336">
      <w:pPr>
        <w:pStyle w:val="ListParagraph"/>
      </w:pPr>
    </w:p>
    <w:p w:rsidR="005A6336" w:rsidRPr="005A6336" w:rsidRDefault="005A6336" w:rsidP="005A6336">
      <w:pPr>
        <w:pStyle w:val="ListParagraph"/>
        <w:rPr>
          <w:sz w:val="16"/>
          <w:szCs w:val="16"/>
        </w:rPr>
      </w:pPr>
      <w:r>
        <w:rPr>
          <w:sz w:val="16"/>
          <w:szCs w:val="16"/>
        </w:rPr>
        <w:t xml:space="preserve">Directly quoted from : </w:t>
      </w:r>
      <w:r w:rsidRPr="005A6336">
        <w:rPr>
          <w:sz w:val="16"/>
          <w:szCs w:val="16"/>
        </w:rPr>
        <w:t xml:space="preserve">Abt Associates. (2004). </w:t>
      </w:r>
      <w:r w:rsidRPr="005A6336">
        <w:rPr>
          <w:i/>
          <w:sz w:val="16"/>
          <w:szCs w:val="16"/>
        </w:rPr>
        <w:t xml:space="preserve">Principal focus group questions: Moderator guide. </w:t>
      </w:r>
      <w:r w:rsidRPr="005A6336">
        <w:rPr>
          <w:sz w:val="16"/>
          <w:szCs w:val="16"/>
        </w:rPr>
        <w:t xml:space="preserve">Retrieved February 3, 2010, from </w:t>
      </w:r>
      <w:hyperlink r:id="rId10" w:history="1">
        <w:r w:rsidRPr="005A6336">
          <w:rPr>
            <w:rStyle w:val="Hyperlink"/>
            <w:sz w:val="16"/>
            <w:szCs w:val="16"/>
          </w:rPr>
          <w:t>http://www.abt.sliidea.org/dci/principals%20guide.pdf</w:t>
        </w:r>
      </w:hyperlink>
    </w:p>
    <w:p w:rsidR="009A622B" w:rsidRDefault="009A622B" w:rsidP="009A622B">
      <w:pPr>
        <w:tabs>
          <w:tab w:val="left" w:pos="10440"/>
        </w:tabs>
        <w:ind w:left="360"/>
      </w:pPr>
    </w:p>
    <w:p w:rsidR="008971E7" w:rsidRDefault="008971E7" w:rsidP="009A622B">
      <w:pPr>
        <w:tabs>
          <w:tab w:val="left" w:pos="10440"/>
        </w:tabs>
        <w:ind w:left="360"/>
      </w:pPr>
    </w:p>
    <w:p w:rsidR="00D56312" w:rsidRPr="00332102" w:rsidRDefault="00D56312" w:rsidP="00DB28BC">
      <w:pPr>
        <w:tabs>
          <w:tab w:val="left" w:pos="10440"/>
        </w:tabs>
      </w:pPr>
    </w:p>
    <w:p w:rsidR="005E6B01" w:rsidRDefault="001F249B" w:rsidP="009A622B">
      <w:pPr>
        <w:pStyle w:val="ListParagraph"/>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rPr>
      </w:pPr>
      <w:r>
        <w:rPr>
          <w:b/>
          <w:sz w:val="24"/>
          <w:szCs w:val="24"/>
        </w:rPr>
        <w:t xml:space="preserve">TEACHER SELF ASSESSMENT </w:t>
      </w:r>
      <w:r w:rsidR="009A622B" w:rsidRPr="005E6B01">
        <w:rPr>
          <w:b/>
        </w:rPr>
        <w:t xml:space="preserve"> (5-10 minutes) </w:t>
      </w:r>
    </w:p>
    <w:p w:rsidR="009A622B" w:rsidRPr="001F249B" w:rsidRDefault="009A622B" w:rsidP="005E6B01">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1440"/>
        <w:rPr>
          <w:b/>
          <w:color w:val="C00000"/>
        </w:rPr>
      </w:pPr>
      <w:r w:rsidRPr="005E6B01">
        <w:rPr>
          <w:b/>
        </w:rPr>
        <w:t>Purpose:  Giving participants time to reflect on the three areas on which focus groups questions will be posed.</w:t>
      </w:r>
      <w:r w:rsidR="001F249B" w:rsidRPr="001F249B">
        <w:rPr>
          <w:b/>
          <w:color w:val="00B050"/>
        </w:rPr>
        <w:t xml:space="preserve"> **This can also be done in advance of the focus group to save time.</w:t>
      </w:r>
    </w:p>
    <w:p w:rsidR="009A622B" w:rsidRPr="00137ABC" w:rsidRDefault="009A622B" w:rsidP="005E6B01">
      <w:pPr>
        <w:pStyle w:val="ListParagraph"/>
        <w:numPr>
          <w:ilvl w:val="2"/>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pPr>
      <w:r w:rsidRPr="00137ABC">
        <w:t>Provide each participants with a highlighter and a copy of the Teacher Effectiveness Framework (modified version, not entire document)</w:t>
      </w:r>
    </w:p>
    <w:p w:rsidR="009A622B" w:rsidRPr="00137ABC" w:rsidRDefault="009A622B" w:rsidP="005E6B01">
      <w:pPr>
        <w:pStyle w:val="ListParagraph"/>
        <w:numPr>
          <w:ilvl w:val="2"/>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pPr>
      <w:r w:rsidRPr="00137ABC">
        <w:t xml:space="preserve">Teachers self-assess with a highlighter where they believe their current teaching practice resides. </w:t>
      </w:r>
      <w:r w:rsidRPr="00137ABC">
        <w:rPr>
          <w:b/>
        </w:rPr>
        <w:t>(This is for themselves, you will not collect these)</w:t>
      </w:r>
    </w:p>
    <w:p w:rsidR="00763394" w:rsidRPr="009A622B" w:rsidRDefault="00763394" w:rsidP="009A622B">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1080"/>
        <w:rPr>
          <w:color w:val="000000"/>
          <w:sz w:val="24"/>
          <w:szCs w:val="24"/>
        </w:rPr>
      </w:pPr>
    </w:p>
    <w:p w:rsidR="009A622B" w:rsidRDefault="009A622B" w:rsidP="009A622B">
      <w:pPr>
        <w:pStyle w:val="ListParagraph"/>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sz w:val="24"/>
          <w:szCs w:val="24"/>
        </w:rPr>
      </w:pPr>
      <w:r>
        <w:rPr>
          <w:b/>
          <w:color w:val="000000"/>
          <w:sz w:val="24"/>
          <w:szCs w:val="24"/>
        </w:rPr>
        <w:t>Focus Group Questions</w:t>
      </w:r>
      <w:r w:rsidR="008971E7">
        <w:rPr>
          <w:b/>
          <w:color w:val="000000"/>
          <w:sz w:val="24"/>
          <w:szCs w:val="24"/>
        </w:rPr>
        <w:t xml:space="preserve"> (see Logistics section below for more detailed information)</w:t>
      </w:r>
    </w:p>
    <w:p w:rsidR="009A622B" w:rsidRPr="0074134D" w:rsidRDefault="009A622B" w:rsidP="009A622B">
      <w:pPr>
        <w:pStyle w:val="ListParagraph"/>
        <w:numPr>
          <w:ilvl w:val="1"/>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color w:val="000000"/>
        </w:rPr>
      </w:pPr>
      <w:r w:rsidRPr="0074134D">
        <w:rPr>
          <w:b/>
          <w:color w:val="000000"/>
        </w:rPr>
        <w:t>Assessment Practices (</w:t>
      </w:r>
      <w:r w:rsidR="009F7FEF" w:rsidRPr="0074134D">
        <w:rPr>
          <w:b/>
          <w:color w:val="000000"/>
        </w:rPr>
        <w:t>20</w:t>
      </w:r>
      <w:r w:rsidRPr="0074134D">
        <w:rPr>
          <w:b/>
          <w:color w:val="000000"/>
        </w:rPr>
        <w:t xml:space="preserve"> min)</w:t>
      </w:r>
    </w:p>
    <w:p w:rsidR="00B53083" w:rsidRDefault="001F249B" w:rsidP="00B53083">
      <w:pPr>
        <w:pStyle w:val="ListParagraph"/>
        <w:numPr>
          <w:ilvl w:val="2"/>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rPr>
      </w:pPr>
      <w:r>
        <w:rPr>
          <w:color w:val="000000"/>
        </w:rPr>
        <w:t xml:space="preserve">How do </w:t>
      </w:r>
      <w:r w:rsidRPr="001F249B">
        <w:rPr>
          <w:b/>
          <w:color w:val="000000"/>
        </w:rPr>
        <w:t>your students</w:t>
      </w:r>
      <w:r>
        <w:rPr>
          <w:color w:val="000000"/>
        </w:rPr>
        <w:t xml:space="preserve"> use assessment feedback to improve their learning?</w:t>
      </w:r>
    </w:p>
    <w:p w:rsidR="001F249B" w:rsidRDefault="001F249B" w:rsidP="00B53083">
      <w:pPr>
        <w:pStyle w:val="ListParagraph"/>
        <w:numPr>
          <w:ilvl w:val="2"/>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rPr>
      </w:pPr>
      <w:r>
        <w:rPr>
          <w:color w:val="000000"/>
        </w:rPr>
        <w:t xml:space="preserve">How do </w:t>
      </w:r>
      <w:r w:rsidRPr="001F249B">
        <w:rPr>
          <w:b/>
          <w:color w:val="000000"/>
        </w:rPr>
        <w:t>you</w:t>
      </w:r>
      <w:r>
        <w:rPr>
          <w:color w:val="000000"/>
        </w:rPr>
        <w:t xml:space="preserve"> use assessment feedback to guide future instruction?</w:t>
      </w:r>
    </w:p>
    <w:p w:rsidR="0074134D" w:rsidRPr="008971E7" w:rsidRDefault="0074134D" w:rsidP="0074134D">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160"/>
        <w:rPr>
          <w:color w:val="000000"/>
        </w:rPr>
      </w:pPr>
    </w:p>
    <w:p w:rsidR="009A622B" w:rsidRPr="0074134D" w:rsidRDefault="009A622B" w:rsidP="009A622B">
      <w:pPr>
        <w:pStyle w:val="ListParagraph"/>
        <w:numPr>
          <w:ilvl w:val="1"/>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color w:val="000000"/>
        </w:rPr>
      </w:pPr>
      <w:r w:rsidRPr="0074134D">
        <w:rPr>
          <w:b/>
          <w:color w:val="000000"/>
        </w:rPr>
        <w:t>Student Engagement (</w:t>
      </w:r>
      <w:r w:rsidR="009F7FEF" w:rsidRPr="0074134D">
        <w:rPr>
          <w:b/>
          <w:color w:val="000000"/>
        </w:rPr>
        <w:t>20</w:t>
      </w:r>
      <w:r w:rsidRPr="0074134D">
        <w:rPr>
          <w:b/>
          <w:color w:val="000000"/>
        </w:rPr>
        <w:t xml:space="preserve"> min)</w:t>
      </w:r>
    </w:p>
    <w:p w:rsidR="00B53083" w:rsidRDefault="001F249B" w:rsidP="00B53083">
      <w:pPr>
        <w:pStyle w:val="ListParagraph"/>
        <w:numPr>
          <w:ilvl w:val="2"/>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rPr>
      </w:pPr>
      <w:r>
        <w:rPr>
          <w:color w:val="000000"/>
        </w:rPr>
        <w:t>What do you see or hear that lets you know your students are engaged in your classroom?</w:t>
      </w:r>
      <w:r w:rsidR="00DB28BC">
        <w:rPr>
          <w:color w:val="000000"/>
        </w:rPr>
        <w:t xml:space="preserve"> [may need to define engagement if your group doesn’t understand – interested, immersed in the work]</w:t>
      </w:r>
    </w:p>
    <w:p w:rsidR="001F249B" w:rsidRDefault="001F249B" w:rsidP="00B53083">
      <w:pPr>
        <w:pStyle w:val="ListParagraph"/>
        <w:numPr>
          <w:ilvl w:val="2"/>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rPr>
      </w:pPr>
      <w:r>
        <w:rPr>
          <w:color w:val="000000"/>
        </w:rPr>
        <w:t xml:space="preserve">Thinking about instructional and assessment practices, what </w:t>
      </w:r>
      <w:r w:rsidR="00D4540B">
        <w:rPr>
          <w:color w:val="000000"/>
        </w:rPr>
        <w:t>do</w:t>
      </w:r>
      <w:r>
        <w:rPr>
          <w:color w:val="000000"/>
        </w:rPr>
        <w:t xml:space="preserve"> you do to facilitate such engagement?</w:t>
      </w:r>
    </w:p>
    <w:p w:rsidR="0074134D" w:rsidRPr="008971E7" w:rsidRDefault="0074134D" w:rsidP="0074134D">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160"/>
        <w:rPr>
          <w:color w:val="000000"/>
        </w:rPr>
      </w:pPr>
    </w:p>
    <w:p w:rsidR="009A622B" w:rsidRPr="0074134D" w:rsidRDefault="009A622B" w:rsidP="009A622B">
      <w:pPr>
        <w:pStyle w:val="ListParagraph"/>
        <w:numPr>
          <w:ilvl w:val="1"/>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color w:val="000000"/>
        </w:rPr>
      </w:pPr>
      <w:r w:rsidRPr="0074134D">
        <w:rPr>
          <w:b/>
          <w:color w:val="000000"/>
        </w:rPr>
        <w:t>Technology (10-15 min)</w:t>
      </w:r>
    </w:p>
    <w:p w:rsidR="00B53083" w:rsidRDefault="001F249B" w:rsidP="00B53083">
      <w:pPr>
        <w:pStyle w:val="ListParagraph"/>
        <w:numPr>
          <w:ilvl w:val="2"/>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sz w:val="24"/>
          <w:szCs w:val="24"/>
        </w:rPr>
      </w:pPr>
      <w:r>
        <w:rPr>
          <w:color w:val="000000"/>
          <w:sz w:val="24"/>
          <w:szCs w:val="24"/>
        </w:rPr>
        <w:t>How is technology enhancing student learning and engagement within your subject areas</w:t>
      </w:r>
      <w:r w:rsidR="00DB28BC">
        <w:rPr>
          <w:color w:val="000000"/>
          <w:sz w:val="24"/>
          <w:szCs w:val="24"/>
        </w:rPr>
        <w:t xml:space="preserve"> or your classroom</w:t>
      </w:r>
      <w:r>
        <w:rPr>
          <w:color w:val="000000"/>
          <w:sz w:val="24"/>
          <w:szCs w:val="24"/>
        </w:rPr>
        <w:t>?</w:t>
      </w:r>
      <w:r w:rsidR="00DB28BC">
        <w:rPr>
          <w:color w:val="000000"/>
          <w:sz w:val="24"/>
          <w:szCs w:val="24"/>
        </w:rPr>
        <w:t xml:space="preserve"> [this may bring out both positive experiences and challenges which may assist in planning]</w:t>
      </w:r>
    </w:p>
    <w:p w:rsidR="009A622B" w:rsidRDefault="009A622B" w:rsidP="009A622B">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1440"/>
        <w:rPr>
          <w:color w:val="000000"/>
          <w:sz w:val="24"/>
          <w:szCs w:val="24"/>
        </w:rPr>
      </w:pPr>
    </w:p>
    <w:p w:rsidR="009A622B" w:rsidRPr="009A622B" w:rsidRDefault="009A622B" w:rsidP="009A622B">
      <w:pPr>
        <w:pStyle w:val="ListParagraph"/>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color w:val="000000"/>
          <w:sz w:val="24"/>
          <w:szCs w:val="24"/>
        </w:rPr>
      </w:pPr>
      <w:r w:rsidRPr="009A622B">
        <w:rPr>
          <w:b/>
          <w:color w:val="000000"/>
          <w:sz w:val="24"/>
          <w:szCs w:val="24"/>
        </w:rPr>
        <w:t xml:space="preserve">Wrap-Up </w:t>
      </w:r>
    </w:p>
    <w:p w:rsidR="009A622B" w:rsidRPr="008971E7" w:rsidRDefault="009A622B" w:rsidP="009A622B">
      <w:pPr>
        <w:pStyle w:val="ListParagraph"/>
        <w:numPr>
          <w:ilvl w:val="1"/>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rPr>
      </w:pPr>
      <w:r w:rsidRPr="008971E7">
        <w:rPr>
          <w:color w:val="000000"/>
        </w:rPr>
        <w:t xml:space="preserve">We’ve covered a lot of ground in our time together. Is there anything else you would like to tell </w:t>
      </w:r>
      <w:r w:rsidR="000C573C">
        <w:rPr>
          <w:color w:val="000000"/>
        </w:rPr>
        <w:t>us</w:t>
      </w:r>
      <w:r w:rsidRPr="008971E7">
        <w:rPr>
          <w:color w:val="000000"/>
        </w:rPr>
        <w:t xml:space="preserve"> about in relation to our 3 topics?</w:t>
      </w:r>
    </w:p>
    <w:p w:rsidR="009A622B" w:rsidRDefault="009A622B" w:rsidP="009A622B">
      <w:pPr>
        <w:pStyle w:val="ListParagraph"/>
        <w:numPr>
          <w:ilvl w:val="1"/>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rPr>
      </w:pPr>
      <w:r w:rsidRPr="008971E7">
        <w:rPr>
          <w:color w:val="000000"/>
        </w:rPr>
        <w:t>Thank you</w:t>
      </w:r>
    </w:p>
    <w:p w:rsidR="00AD3383" w:rsidRPr="008971E7" w:rsidRDefault="00AD3383" w:rsidP="009A622B">
      <w:pPr>
        <w:pStyle w:val="ListParagraph"/>
        <w:numPr>
          <w:ilvl w:val="1"/>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rPr>
      </w:pPr>
      <w:r>
        <w:rPr>
          <w:color w:val="000000"/>
        </w:rPr>
        <w:t>May also want to write thank you notes/cards (depending on group)</w:t>
      </w:r>
    </w:p>
    <w:p w:rsidR="00763394" w:rsidRDefault="00763394" w:rsidP="00763394">
      <w:pPr>
        <w:rPr>
          <w:sz w:val="24"/>
          <w:szCs w:val="24"/>
        </w:rPr>
      </w:pPr>
    </w:p>
    <w:p w:rsidR="00390A36" w:rsidRDefault="00390A36" w:rsidP="00763394">
      <w:pPr>
        <w:rPr>
          <w:sz w:val="24"/>
          <w:szCs w:val="24"/>
        </w:rPr>
      </w:pPr>
    </w:p>
    <w:p w:rsidR="00390A36" w:rsidRDefault="00390A36" w:rsidP="00763394">
      <w:pPr>
        <w:rPr>
          <w:sz w:val="24"/>
          <w:szCs w:val="24"/>
        </w:rPr>
      </w:pPr>
    </w:p>
    <w:p w:rsidR="00390A36" w:rsidRDefault="00390A36" w:rsidP="00763394">
      <w:pPr>
        <w:rPr>
          <w:sz w:val="24"/>
          <w:szCs w:val="24"/>
        </w:rPr>
      </w:pPr>
    </w:p>
    <w:p w:rsidR="00390A36" w:rsidRDefault="00390A36" w:rsidP="00763394">
      <w:pPr>
        <w:rPr>
          <w:sz w:val="24"/>
          <w:szCs w:val="24"/>
        </w:rPr>
      </w:pPr>
    </w:p>
    <w:p w:rsidR="00390A36" w:rsidRDefault="00390A36" w:rsidP="00763394">
      <w:pPr>
        <w:rPr>
          <w:sz w:val="24"/>
          <w:szCs w:val="24"/>
        </w:rPr>
      </w:pPr>
    </w:p>
    <w:p w:rsidR="00390A36" w:rsidRDefault="00390A36" w:rsidP="00763394">
      <w:pPr>
        <w:rPr>
          <w:sz w:val="24"/>
          <w:szCs w:val="24"/>
        </w:rPr>
      </w:pPr>
    </w:p>
    <w:p w:rsidR="00390A36" w:rsidRDefault="00390A36" w:rsidP="00763394">
      <w:pPr>
        <w:rPr>
          <w:sz w:val="24"/>
          <w:szCs w:val="24"/>
        </w:rPr>
      </w:pPr>
    </w:p>
    <w:p w:rsidR="00390A36" w:rsidRDefault="00390A36" w:rsidP="00763394">
      <w:pPr>
        <w:rPr>
          <w:sz w:val="24"/>
          <w:szCs w:val="24"/>
        </w:rPr>
      </w:pPr>
    </w:p>
    <w:p w:rsidR="00390A36" w:rsidRDefault="00390A36" w:rsidP="00763394">
      <w:pPr>
        <w:rPr>
          <w:sz w:val="24"/>
          <w:szCs w:val="24"/>
        </w:rPr>
      </w:pPr>
    </w:p>
    <w:p w:rsidR="00FC0817" w:rsidRPr="00B53FE4" w:rsidRDefault="0064345D" w:rsidP="000C573C">
      <w:pPr>
        <w:jc w:val="center"/>
        <w:rPr>
          <w:b/>
          <w:sz w:val="28"/>
          <w:szCs w:val="28"/>
        </w:rPr>
      </w:pPr>
      <w:r w:rsidRPr="00B53FE4">
        <w:rPr>
          <w:b/>
          <w:sz w:val="28"/>
          <w:szCs w:val="28"/>
        </w:rPr>
        <w:t>Logistics: Teacher Focus Groups</w:t>
      </w:r>
    </w:p>
    <w:tbl>
      <w:tblPr>
        <w:tblStyle w:val="TableGrid"/>
        <w:tblW w:w="0" w:type="auto"/>
        <w:tblLook w:val="04A0"/>
      </w:tblPr>
      <w:tblGrid>
        <w:gridCol w:w="4788"/>
        <w:gridCol w:w="4788"/>
      </w:tblGrid>
      <w:tr w:rsidR="000C573C" w:rsidTr="00351491">
        <w:tc>
          <w:tcPr>
            <w:tcW w:w="4788" w:type="dxa"/>
          </w:tcPr>
          <w:p w:rsidR="000C573C" w:rsidRDefault="000C573C" w:rsidP="00351491">
            <w:pPr>
              <w:jc w:val="center"/>
              <w:rPr>
                <w:b/>
                <w:sz w:val="28"/>
                <w:szCs w:val="28"/>
              </w:rPr>
            </w:pPr>
            <w:r>
              <w:rPr>
                <w:b/>
                <w:sz w:val="28"/>
                <w:szCs w:val="28"/>
              </w:rPr>
              <w:t>Think About:</w:t>
            </w:r>
          </w:p>
        </w:tc>
        <w:tc>
          <w:tcPr>
            <w:tcW w:w="4788" w:type="dxa"/>
          </w:tcPr>
          <w:p w:rsidR="000C573C" w:rsidRDefault="000C573C" w:rsidP="00351491">
            <w:pPr>
              <w:jc w:val="center"/>
              <w:rPr>
                <w:b/>
                <w:sz w:val="28"/>
                <w:szCs w:val="28"/>
              </w:rPr>
            </w:pPr>
            <w:r>
              <w:rPr>
                <w:b/>
                <w:sz w:val="28"/>
                <w:szCs w:val="28"/>
              </w:rPr>
              <w:t>Notes to Self:</w:t>
            </w:r>
          </w:p>
        </w:tc>
      </w:tr>
      <w:tr w:rsidR="000C573C" w:rsidTr="00351491">
        <w:tc>
          <w:tcPr>
            <w:tcW w:w="4788" w:type="dxa"/>
          </w:tcPr>
          <w:p w:rsidR="000C573C" w:rsidRDefault="000C573C" w:rsidP="000C573C">
            <w:pPr>
              <w:pStyle w:val="ListParagraph"/>
              <w:numPr>
                <w:ilvl w:val="0"/>
                <w:numId w:val="24"/>
              </w:numPr>
            </w:pPr>
            <w:r>
              <w:t>Where will you hold the focus group?</w:t>
            </w:r>
          </w:p>
          <w:p w:rsidR="000C573C" w:rsidRDefault="000C573C" w:rsidP="000C573C">
            <w:pPr>
              <w:pStyle w:val="ListParagraph"/>
              <w:ind w:left="1440"/>
              <w:rPr>
                <w:b/>
                <w:sz w:val="28"/>
                <w:szCs w:val="28"/>
              </w:rPr>
            </w:pPr>
          </w:p>
          <w:p w:rsidR="000C573C" w:rsidRDefault="000C573C" w:rsidP="000C573C">
            <w:pPr>
              <w:pStyle w:val="ListParagraph"/>
              <w:ind w:left="1440"/>
              <w:rPr>
                <w:b/>
                <w:sz w:val="28"/>
                <w:szCs w:val="28"/>
              </w:rPr>
            </w:pPr>
          </w:p>
        </w:tc>
        <w:tc>
          <w:tcPr>
            <w:tcW w:w="4788" w:type="dxa"/>
          </w:tcPr>
          <w:p w:rsidR="000C573C" w:rsidRDefault="000C573C" w:rsidP="00351491">
            <w:pPr>
              <w:jc w:val="center"/>
              <w:rPr>
                <w:b/>
                <w:sz w:val="28"/>
                <w:szCs w:val="28"/>
              </w:rPr>
            </w:pPr>
          </w:p>
        </w:tc>
      </w:tr>
      <w:tr w:rsidR="000C573C" w:rsidTr="00351491">
        <w:tc>
          <w:tcPr>
            <w:tcW w:w="4788" w:type="dxa"/>
          </w:tcPr>
          <w:p w:rsidR="000C573C" w:rsidRDefault="000C573C" w:rsidP="000C573C">
            <w:pPr>
              <w:pStyle w:val="ListParagraph"/>
              <w:numPr>
                <w:ilvl w:val="0"/>
                <w:numId w:val="24"/>
              </w:numPr>
            </w:pPr>
            <w:r>
              <w:t>When is the most appropriate time for teachers to come in?</w:t>
            </w:r>
          </w:p>
          <w:p w:rsidR="000C573C" w:rsidRDefault="000C573C" w:rsidP="000C573C">
            <w:pPr>
              <w:pStyle w:val="ListParagraph"/>
              <w:ind w:left="1440"/>
              <w:rPr>
                <w:b/>
                <w:sz w:val="28"/>
                <w:szCs w:val="28"/>
              </w:rPr>
            </w:pPr>
          </w:p>
          <w:p w:rsidR="000C573C" w:rsidRDefault="000C573C" w:rsidP="000C573C">
            <w:pPr>
              <w:pStyle w:val="ListParagraph"/>
              <w:ind w:left="1440"/>
              <w:rPr>
                <w:b/>
                <w:sz w:val="28"/>
                <w:szCs w:val="28"/>
              </w:rPr>
            </w:pPr>
          </w:p>
        </w:tc>
        <w:tc>
          <w:tcPr>
            <w:tcW w:w="4788" w:type="dxa"/>
          </w:tcPr>
          <w:p w:rsidR="000C573C" w:rsidRDefault="000C573C" w:rsidP="00351491">
            <w:pPr>
              <w:jc w:val="center"/>
              <w:rPr>
                <w:b/>
                <w:sz w:val="28"/>
                <w:szCs w:val="28"/>
              </w:rPr>
            </w:pPr>
          </w:p>
        </w:tc>
      </w:tr>
      <w:tr w:rsidR="000C573C" w:rsidTr="00351491">
        <w:tc>
          <w:tcPr>
            <w:tcW w:w="4788" w:type="dxa"/>
          </w:tcPr>
          <w:p w:rsidR="000C573C" w:rsidRDefault="000C573C" w:rsidP="000C573C">
            <w:pPr>
              <w:pStyle w:val="ListParagraph"/>
              <w:numPr>
                <w:ilvl w:val="0"/>
                <w:numId w:val="24"/>
              </w:numPr>
            </w:pPr>
            <w:r>
              <w:t>Will you provide snacks? Supper?</w:t>
            </w:r>
          </w:p>
          <w:p w:rsidR="000C573C" w:rsidRDefault="000C573C" w:rsidP="00351491">
            <w:pPr>
              <w:jc w:val="center"/>
              <w:rPr>
                <w:b/>
                <w:sz w:val="28"/>
                <w:szCs w:val="28"/>
              </w:rPr>
            </w:pPr>
          </w:p>
          <w:p w:rsidR="000C573C" w:rsidRDefault="000C573C" w:rsidP="00351491">
            <w:pPr>
              <w:jc w:val="center"/>
              <w:rPr>
                <w:b/>
                <w:sz w:val="28"/>
                <w:szCs w:val="28"/>
              </w:rPr>
            </w:pPr>
          </w:p>
        </w:tc>
        <w:tc>
          <w:tcPr>
            <w:tcW w:w="4788" w:type="dxa"/>
          </w:tcPr>
          <w:p w:rsidR="000C573C" w:rsidRDefault="000C573C" w:rsidP="00351491">
            <w:pPr>
              <w:jc w:val="center"/>
              <w:rPr>
                <w:b/>
                <w:sz w:val="28"/>
                <w:szCs w:val="28"/>
              </w:rPr>
            </w:pPr>
          </w:p>
        </w:tc>
      </w:tr>
      <w:tr w:rsidR="000C573C" w:rsidTr="00351491">
        <w:tc>
          <w:tcPr>
            <w:tcW w:w="4788" w:type="dxa"/>
          </w:tcPr>
          <w:p w:rsidR="000C573C" w:rsidRDefault="000C573C" w:rsidP="000C573C">
            <w:pPr>
              <w:pStyle w:val="ListParagraph"/>
              <w:numPr>
                <w:ilvl w:val="0"/>
                <w:numId w:val="24"/>
              </w:numPr>
            </w:pPr>
            <w:r>
              <w:t>How might these questions be asked?</w:t>
            </w:r>
          </w:p>
          <w:p w:rsidR="000C573C" w:rsidRDefault="000C573C" w:rsidP="000C573C">
            <w:pPr>
              <w:pStyle w:val="ListParagraph"/>
              <w:numPr>
                <w:ilvl w:val="1"/>
                <w:numId w:val="24"/>
              </w:numPr>
            </w:pPr>
            <w:r>
              <w:t>Large group format</w:t>
            </w:r>
          </w:p>
          <w:p w:rsidR="000C573C" w:rsidRDefault="000C573C" w:rsidP="000C573C">
            <w:pPr>
              <w:pStyle w:val="ListParagraph"/>
              <w:numPr>
                <w:ilvl w:val="1"/>
                <w:numId w:val="24"/>
              </w:numPr>
            </w:pPr>
            <w:r>
              <w:t>Grade level or team format</w:t>
            </w:r>
          </w:p>
          <w:p w:rsidR="000C573C" w:rsidRDefault="000C573C" w:rsidP="000C573C">
            <w:pPr>
              <w:pStyle w:val="ListParagraph"/>
              <w:numPr>
                <w:ilvl w:val="1"/>
                <w:numId w:val="24"/>
              </w:numPr>
            </w:pPr>
            <w:r>
              <w:t xml:space="preserve">Other </w:t>
            </w:r>
          </w:p>
          <w:p w:rsidR="000C573C" w:rsidRDefault="000C573C" w:rsidP="00351491">
            <w:pPr>
              <w:jc w:val="center"/>
              <w:rPr>
                <w:b/>
                <w:sz w:val="28"/>
                <w:szCs w:val="28"/>
              </w:rPr>
            </w:pPr>
          </w:p>
        </w:tc>
        <w:tc>
          <w:tcPr>
            <w:tcW w:w="4788" w:type="dxa"/>
          </w:tcPr>
          <w:p w:rsidR="000C573C" w:rsidRDefault="000C573C" w:rsidP="00351491">
            <w:pPr>
              <w:jc w:val="center"/>
              <w:rPr>
                <w:b/>
                <w:sz w:val="28"/>
                <w:szCs w:val="28"/>
              </w:rPr>
            </w:pPr>
          </w:p>
        </w:tc>
      </w:tr>
      <w:tr w:rsidR="000C573C" w:rsidTr="00351491">
        <w:tc>
          <w:tcPr>
            <w:tcW w:w="4788" w:type="dxa"/>
          </w:tcPr>
          <w:p w:rsidR="000C573C" w:rsidRDefault="000C573C" w:rsidP="000C573C">
            <w:pPr>
              <w:pStyle w:val="ListParagraph"/>
              <w:numPr>
                <w:ilvl w:val="0"/>
                <w:numId w:val="24"/>
              </w:numPr>
            </w:pPr>
            <w:r>
              <w:t>How will you let teachers know about the focus group?</w:t>
            </w:r>
          </w:p>
          <w:p w:rsidR="000C573C" w:rsidRDefault="000C573C" w:rsidP="00351491">
            <w:pPr>
              <w:pStyle w:val="ListParagraph"/>
              <w:ind w:left="1440"/>
            </w:pPr>
          </w:p>
          <w:p w:rsidR="000C573C" w:rsidRDefault="000C573C" w:rsidP="00351491">
            <w:pPr>
              <w:jc w:val="center"/>
              <w:rPr>
                <w:b/>
                <w:sz w:val="28"/>
                <w:szCs w:val="28"/>
              </w:rPr>
            </w:pPr>
          </w:p>
        </w:tc>
        <w:tc>
          <w:tcPr>
            <w:tcW w:w="4788" w:type="dxa"/>
          </w:tcPr>
          <w:p w:rsidR="000C573C" w:rsidRDefault="000C573C" w:rsidP="00351491">
            <w:pPr>
              <w:jc w:val="center"/>
              <w:rPr>
                <w:b/>
                <w:sz w:val="28"/>
                <w:szCs w:val="28"/>
              </w:rPr>
            </w:pPr>
          </w:p>
        </w:tc>
      </w:tr>
      <w:tr w:rsidR="000C573C" w:rsidTr="00351491">
        <w:tc>
          <w:tcPr>
            <w:tcW w:w="4788" w:type="dxa"/>
          </w:tcPr>
          <w:p w:rsidR="000C573C" w:rsidRDefault="000C573C" w:rsidP="000C573C">
            <w:pPr>
              <w:pStyle w:val="ListParagraph"/>
              <w:numPr>
                <w:ilvl w:val="0"/>
                <w:numId w:val="24"/>
              </w:numPr>
            </w:pPr>
            <w:r>
              <w:t>How will you thank the teachers?</w:t>
            </w:r>
          </w:p>
          <w:p w:rsidR="000C573C" w:rsidRDefault="000C573C" w:rsidP="000C573C">
            <w:pPr>
              <w:pStyle w:val="ListParagraph"/>
              <w:numPr>
                <w:ilvl w:val="1"/>
                <w:numId w:val="24"/>
              </w:numPr>
            </w:pPr>
            <w:r>
              <w:t>Thank you cards</w:t>
            </w:r>
          </w:p>
          <w:p w:rsidR="000C573C" w:rsidRDefault="000C573C" w:rsidP="000C573C">
            <w:pPr>
              <w:pStyle w:val="ListParagraph"/>
              <w:numPr>
                <w:ilvl w:val="1"/>
                <w:numId w:val="24"/>
              </w:numPr>
            </w:pPr>
            <w:r>
              <w:t>Tim Hortons coupons?</w:t>
            </w:r>
          </w:p>
          <w:p w:rsidR="000C573C" w:rsidRDefault="000C573C" w:rsidP="000C573C">
            <w:pPr>
              <w:pStyle w:val="ListParagraph"/>
              <w:numPr>
                <w:ilvl w:val="1"/>
                <w:numId w:val="24"/>
              </w:numPr>
            </w:pPr>
            <w:r>
              <w:t>Other</w:t>
            </w:r>
          </w:p>
          <w:p w:rsidR="000C573C" w:rsidRDefault="000C573C" w:rsidP="00351491">
            <w:pPr>
              <w:jc w:val="center"/>
              <w:rPr>
                <w:b/>
                <w:sz w:val="28"/>
                <w:szCs w:val="28"/>
              </w:rPr>
            </w:pPr>
          </w:p>
        </w:tc>
        <w:tc>
          <w:tcPr>
            <w:tcW w:w="4788" w:type="dxa"/>
          </w:tcPr>
          <w:p w:rsidR="000C573C" w:rsidRDefault="000C573C" w:rsidP="00351491">
            <w:pPr>
              <w:jc w:val="center"/>
              <w:rPr>
                <w:b/>
                <w:sz w:val="28"/>
                <w:szCs w:val="28"/>
              </w:rPr>
            </w:pPr>
          </w:p>
        </w:tc>
      </w:tr>
    </w:tbl>
    <w:p w:rsidR="000C573C" w:rsidRDefault="000C573C" w:rsidP="000C573C">
      <w:pPr>
        <w:jc w:val="center"/>
        <w:rPr>
          <w:b/>
          <w:sz w:val="28"/>
          <w:szCs w:val="28"/>
        </w:rPr>
      </w:pPr>
    </w:p>
    <w:p w:rsidR="000C573C" w:rsidRDefault="000C573C" w:rsidP="000C573C">
      <w:pPr>
        <w:jc w:val="center"/>
        <w:rPr>
          <w:b/>
          <w:sz w:val="28"/>
          <w:szCs w:val="28"/>
        </w:rPr>
      </w:pPr>
    </w:p>
    <w:p w:rsidR="000C573C" w:rsidRDefault="000C573C" w:rsidP="000C573C">
      <w:pPr>
        <w:jc w:val="center"/>
        <w:rPr>
          <w:b/>
          <w:sz w:val="28"/>
          <w:szCs w:val="28"/>
        </w:rPr>
      </w:pPr>
    </w:p>
    <w:p w:rsidR="000C573C" w:rsidRDefault="000C573C" w:rsidP="000C573C">
      <w:pPr>
        <w:jc w:val="center"/>
        <w:rPr>
          <w:b/>
          <w:sz w:val="28"/>
          <w:szCs w:val="28"/>
        </w:rPr>
      </w:pPr>
    </w:p>
    <w:p w:rsidR="000C573C" w:rsidRDefault="000C573C" w:rsidP="000C573C">
      <w:pPr>
        <w:jc w:val="center"/>
        <w:rPr>
          <w:b/>
          <w:sz w:val="28"/>
          <w:szCs w:val="28"/>
        </w:rPr>
      </w:pPr>
    </w:p>
    <w:p w:rsidR="000C573C" w:rsidRDefault="000C573C" w:rsidP="000C573C">
      <w:pPr>
        <w:jc w:val="center"/>
        <w:rPr>
          <w:b/>
          <w:sz w:val="28"/>
          <w:szCs w:val="28"/>
        </w:rPr>
      </w:pPr>
    </w:p>
    <w:p w:rsidR="000C573C" w:rsidRDefault="000C573C" w:rsidP="000C573C">
      <w:pPr>
        <w:jc w:val="center"/>
        <w:rPr>
          <w:b/>
          <w:sz w:val="28"/>
          <w:szCs w:val="28"/>
        </w:rPr>
      </w:pPr>
    </w:p>
    <w:p w:rsidR="000C573C" w:rsidRDefault="000C573C" w:rsidP="000C573C">
      <w:pPr>
        <w:jc w:val="center"/>
        <w:rPr>
          <w:b/>
          <w:sz w:val="28"/>
          <w:szCs w:val="28"/>
        </w:rPr>
      </w:pPr>
    </w:p>
    <w:p w:rsidR="000C573C" w:rsidRDefault="000C573C" w:rsidP="000C573C">
      <w:pPr>
        <w:jc w:val="center"/>
        <w:rPr>
          <w:b/>
          <w:sz w:val="28"/>
          <w:szCs w:val="28"/>
        </w:rPr>
      </w:pPr>
    </w:p>
    <w:p w:rsidR="00F91A00" w:rsidRPr="000C573C" w:rsidRDefault="000C573C" w:rsidP="00B53FE4">
      <w:pPr>
        <w:jc w:val="center"/>
        <w:rPr>
          <w:b/>
          <w:sz w:val="28"/>
          <w:szCs w:val="28"/>
        </w:rPr>
      </w:pPr>
      <w:r w:rsidRPr="000C573C">
        <w:rPr>
          <w:b/>
          <w:sz w:val="28"/>
          <w:szCs w:val="28"/>
        </w:rPr>
        <w:t xml:space="preserve">Focus Group </w:t>
      </w:r>
      <w:r w:rsidR="00F91A00" w:rsidRPr="000C573C">
        <w:rPr>
          <w:b/>
          <w:sz w:val="28"/>
          <w:szCs w:val="28"/>
        </w:rPr>
        <w:t>Process:</w:t>
      </w:r>
    </w:p>
    <w:p w:rsidR="0064345D" w:rsidRPr="00F91A00" w:rsidRDefault="0064345D" w:rsidP="00763394">
      <w:r w:rsidRPr="00F91A00">
        <w:t>Depending on the size of your staff, the focus group</w:t>
      </w:r>
      <w:r w:rsidR="00BC1903" w:rsidRPr="00F91A00">
        <w:t>(s)</w:t>
      </w:r>
      <w:r w:rsidRPr="00F91A00">
        <w:t xml:space="preserve"> can be run differently.</w:t>
      </w:r>
    </w:p>
    <w:p w:rsidR="0064345D" w:rsidRPr="007E76D0" w:rsidRDefault="0064345D" w:rsidP="00763394">
      <w:pPr>
        <w:rPr>
          <w:b/>
          <w:i/>
          <w:color w:val="00B050"/>
        </w:rPr>
      </w:pPr>
      <w:r w:rsidRPr="007E76D0">
        <w:rPr>
          <w:b/>
          <w:i/>
          <w:color w:val="00B050"/>
        </w:rPr>
        <w:t>Up to 12 people:</w:t>
      </w:r>
    </w:p>
    <w:p w:rsidR="0064345D" w:rsidRDefault="0064345D" w:rsidP="0064345D">
      <w:pPr>
        <w:pStyle w:val="ListParagraph"/>
        <w:numPr>
          <w:ilvl w:val="0"/>
          <w:numId w:val="16"/>
        </w:numPr>
      </w:pPr>
      <w:r>
        <w:t>Sit at tables so participants can see each other (ideally)</w:t>
      </w:r>
    </w:p>
    <w:p w:rsidR="00AD3383" w:rsidRDefault="00AD3383" w:rsidP="00AD3383">
      <w:pPr>
        <w:pStyle w:val="ListParagraph"/>
      </w:pPr>
    </w:p>
    <w:p w:rsidR="0064345D" w:rsidRDefault="00DA2886" w:rsidP="0064345D">
      <w:pPr>
        <w:pStyle w:val="ListParagraph"/>
        <w:numPr>
          <w:ilvl w:val="0"/>
          <w:numId w:val="16"/>
        </w:numPr>
      </w:pPr>
      <w:r>
        <w:t xml:space="preserve">Work as a large group with </w:t>
      </w:r>
      <w:r w:rsidRPr="007E76D0">
        <w:rPr>
          <w:u w:val="single"/>
        </w:rPr>
        <w:t>one facilitator</w:t>
      </w:r>
      <w:r>
        <w:t xml:space="preserve"> and one </w:t>
      </w:r>
      <w:r w:rsidRPr="007E76D0">
        <w:rPr>
          <w:u w:val="single"/>
        </w:rPr>
        <w:t>note taker</w:t>
      </w:r>
      <w:r>
        <w:t>.</w:t>
      </w:r>
    </w:p>
    <w:p w:rsidR="00AD3383" w:rsidRDefault="00DA2886" w:rsidP="00DA2886">
      <w:pPr>
        <w:pStyle w:val="ListParagraph"/>
        <w:numPr>
          <w:ilvl w:val="1"/>
          <w:numId w:val="16"/>
        </w:numPr>
      </w:pPr>
      <w:r>
        <w:t>Work through the self reflection and 3 question</w:t>
      </w:r>
      <w:r w:rsidR="007E76D0">
        <w:t>s</w:t>
      </w:r>
      <w:r>
        <w:t xml:space="preserve"> as a large group</w:t>
      </w:r>
      <w:r w:rsidR="00B51409">
        <w:t xml:space="preserve"> discussion </w:t>
      </w:r>
    </w:p>
    <w:p w:rsidR="00AD3383" w:rsidRDefault="00B51409" w:rsidP="00AD3383">
      <w:pPr>
        <w:pStyle w:val="ListParagraph"/>
        <w:ind w:left="1440"/>
        <w:jc w:val="center"/>
      </w:pPr>
      <w:r>
        <w:t>OR</w:t>
      </w:r>
    </w:p>
    <w:p w:rsidR="00DA2886" w:rsidRDefault="00AD3383" w:rsidP="00AD3383">
      <w:pPr>
        <w:pStyle w:val="ListParagraph"/>
        <w:ind w:left="1440"/>
      </w:pPr>
      <w:r>
        <w:t>F</w:t>
      </w:r>
      <w:r w:rsidR="00B51409">
        <w:t>ollow the post-it-note process</w:t>
      </w:r>
      <w:r w:rsidR="007E76D0">
        <w:t xml:space="preserve"> or individual sheet process</w:t>
      </w:r>
      <w:r w:rsidR="00B51409">
        <w:t xml:space="preserve"> listed below in the “</w:t>
      </w:r>
      <w:r w:rsidR="00B51409" w:rsidRPr="00AD3383">
        <w:rPr>
          <w:b/>
        </w:rPr>
        <w:t>more than 12 people section</w:t>
      </w:r>
      <w:r w:rsidR="00B51409">
        <w:t>”.</w:t>
      </w:r>
    </w:p>
    <w:p w:rsidR="0023658D" w:rsidRPr="00AD3383" w:rsidRDefault="0023658D" w:rsidP="00DA2886">
      <w:pPr>
        <w:pStyle w:val="ListParagraph"/>
        <w:numPr>
          <w:ilvl w:val="1"/>
          <w:numId w:val="16"/>
        </w:numPr>
      </w:pPr>
      <w:r>
        <w:t xml:space="preserve">Note taker should record on chart paper or SMART board or on laptop that is attached to a projector.  </w:t>
      </w:r>
      <w:r w:rsidRPr="0023658D">
        <w:rPr>
          <w:u w:val="single"/>
        </w:rPr>
        <w:t>Notes need to be seen by the group.</w:t>
      </w:r>
    </w:p>
    <w:p w:rsidR="00AD3383" w:rsidRDefault="00AD3383" w:rsidP="00AD3383">
      <w:pPr>
        <w:pStyle w:val="ListParagraph"/>
        <w:ind w:left="1440"/>
      </w:pPr>
    </w:p>
    <w:p w:rsidR="00D56312" w:rsidRPr="0074134D" w:rsidRDefault="00DA2886" w:rsidP="00DA2886">
      <w:pPr>
        <w:pStyle w:val="ListParagraph"/>
        <w:numPr>
          <w:ilvl w:val="0"/>
          <w:numId w:val="16"/>
        </w:numPr>
        <w:rPr>
          <w:b/>
        </w:rPr>
      </w:pPr>
      <w:r w:rsidRPr="00DA2886">
        <w:t>You may choose to use a tape recorder. Analyzing data from the tape recorder requires you to either analyze the data as you re-listen to the tape OR have the tape transcribed.  If you need help with transcriptions, Olds College has an office assistant program that will transcribe your data for a donation to their program. [contact Carmel Maoney at 403-556-4648 or email her at cmaloney@olds college.ca].</w:t>
      </w:r>
      <w:r>
        <w:t xml:space="preserve">  </w:t>
      </w:r>
      <w:r w:rsidRPr="00DA2886">
        <w:rPr>
          <w:b/>
        </w:rPr>
        <w:t>If you choose to use a tape recorder, you should still have someone actively taking notes.</w:t>
      </w:r>
      <w:r>
        <w:rPr>
          <w:b/>
        </w:rPr>
        <w:t xml:space="preserve"> </w:t>
      </w:r>
    </w:p>
    <w:p w:rsidR="00DA2886" w:rsidRPr="007E76D0" w:rsidRDefault="00DA2886" w:rsidP="00DA2886">
      <w:pPr>
        <w:rPr>
          <w:b/>
          <w:i/>
          <w:color w:val="00B050"/>
        </w:rPr>
      </w:pPr>
      <w:r w:rsidRPr="007E76D0">
        <w:rPr>
          <w:b/>
          <w:i/>
          <w:color w:val="00B050"/>
        </w:rPr>
        <w:t>More than 12 people:</w:t>
      </w:r>
    </w:p>
    <w:p w:rsidR="00DA2886" w:rsidRDefault="00DA2886" w:rsidP="00DA2886">
      <w:pPr>
        <w:pStyle w:val="ListParagraph"/>
        <w:numPr>
          <w:ilvl w:val="0"/>
          <w:numId w:val="19"/>
        </w:numPr>
      </w:pPr>
      <w:r>
        <w:t>Sit at tables so participants can see each other. Maximum 6 per table (ideally)</w:t>
      </w:r>
    </w:p>
    <w:p w:rsidR="007E76D0" w:rsidRDefault="00DA2886" w:rsidP="00DA2886">
      <w:pPr>
        <w:pStyle w:val="ListParagraph"/>
        <w:numPr>
          <w:ilvl w:val="0"/>
          <w:numId w:val="19"/>
        </w:numPr>
      </w:pPr>
      <w:r w:rsidRPr="00DA2886">
        <w:t xml:space="preserve">Depending on how much time you have as an AISI facilitator, you may wish to gather data from your staff on 2 different days to make the groups smaller.  </w:t>
      </w:r>
    </w:p>
    <w:p w:rsidR="00DA2886" w:rsidRPr="00DA2886" w:rsidRDefault="00DA2886" w:rsidP="007E76D0">
      <w:pPr>
        <w:pStyle w:val="ListParagraph"/>
        <w:jc w:val="center"/>
      </w:pPr>
      <w:r w:rsidRPr="00DA2886">
        <w:rPr>
          <w:b/>
        </w:rPr>
        <w:t>OR</w:t>
      </w:r>
    </w:p>
    <w:p w:rsidR="00DA2886" w:rsidRDefault="00DA2886" w:rsidP="00DA2886">
      <w:pPr>
        <w:pStyle w:val="ListParagraph"/>
        <w:numPr>
          <w:ilvl w:val="0"/>
          <w:numId w:val="19"/>
        </w:numPr>
      </w:pPr>
      <w:r>
        <w:t xml:space="preserve">You may want to assign a facilitator at each table. Facilitators </w:t>
      </w:r>
      <w:r w:rsidR="00B51409" w:rsidRPr="00B51409">
        <w:rPr>
          <w:u w:val="single"/>
        </w:rPr>
        <w:t>must</w:t>
      </w:r>
      <w:r w:rsidR="00B51409">
        <w:t xml:space="preserve"> </w:t>
      </w:r>
      <w:r>
        <w:t>understand the goal of the focus group. They keep the conversation running at each table:</w:t>
      </w:r>
    </w:p>
    <w:p w:rsidR="00DA2886" w:rsidRDefault="00DA2886" w:rsidP="00DA2886">
      <w:pPr>
        <w:pStyle w:val="ListParagraph"/>
        <w:numPr>
          <w:ilvl w:val="1"/>
          <w:numId w:val="19"/>
        </w:numPr>
      </w:pPr>
      <w:r>
        <w:t>You</w:t>
      </w:r>
      <w:r w:rsidR="00B51409">
        <w:t>, as the facilitator for the large group, can lead the self-reflection process, then, when ready, turn the 3 questions over to the table facilitator. Your role then will be to wander from table to table to assist with clarification and to assist keeping the conversations focused.</w:t>
      </w:r>
    </w:p>
    <w:p w:rsidR="00B51409" w:rsidRDefault="00B51409" w:rsidP="00DA2886">
      <w:pPr>
        <w:pStyle w:val="ListParagraph"/>
        <w:numPr>
          <w:ilvl w:val="1"/>
          <w:numId w:val="19"/>
        </w:numPr>
        <w:rPr>
          <w:b/>
        </w:rPr>
      </w:pPr>
      <w:r>
        <w:t xml:space="preserve">Table facilitators: </w:t>
      </w:r>
      <w:r w:rsidRPr="00C6016F">
        <w:rPr>
          <w:b/>
        </w:rPr>
        <w:t>Option A – Post-It-Notes</w:t>
      </w:r>
      <w:r w:rsidR="00E86B16">
        <w:rPr>
          <w:b/>
        </w:rPr>
        <w:t xml:space="preserve">  </w:t>
      </w:r>
    </w:p>
    <w:p w:rsidR="00C6016F" w:rsidRPr="00C6016F" w:rsidRDefault="00C6016F" w:rsidP="00C6016F">
      <w:pPr>
        <w:pStyle w:val="ListParagraph"/>
        <w:numPr>
          <w:ilvl w:val="2"/>
          <w:numId w:val="19"/>
        </w:numPr>
      </w:pPr>
      <w:r w:rsidRPr="00C6016F">
        <w:t>Question 1:</w:t>
      </w:r>
    </w:p>
    <w:p w:rsidR="00B51409" w:rsidRDefault="00C07EC7" w:rsidP="009347BB">
      <w:pPr>
        <w:pStyle w:val="ListParagraph"/>
        <w:numPr>
          <w:ilvl w:val="4"/>
          <w:numId w:val="19"/>
        </w:numPr>
        <w:ind w:left="2700" w:hanging="450"/>
      </w:pPr>
      <w:r>
        <w:rPr>
          <w:noProof/>
        </w:rPr>
        <w:pict>
          <v:shapetype id="_x0000_t202" coordsize="21600,21600" o:spt="202" path="m,l,21600r21600,l21600,xe">
            <v:stroke joinstyle="miter"/>
            <v:path gradientshapeok="t" o:connecttype="rect"/>
          </v:shapetype>
          <v:shape id="_x0000_s1028" type="#_x0000_t202" style="position:absolute;left:0;text-align:left;margin-left:21.6pt;margin-top:5.5pt;width:72.9pt;height:71.1pt;z-index:251660288;mso-wrap-style:none" stroked="f">
            <v:textbox style="mso-fit-shape-to-text:t">
              <w:txbxContent>
                <w:p w:rsidR="00840920" w:rsidRDefault="00840920">
                  <w:r>
                    <w:rPr>
                      <w:noProof/>
                    </w:rPr>
                    <w:drawing>
                      <wp:inline distT="0" distB="0" distL="0" distR="0">
                        <wp:extent cx="840607" cy="748665"/>
                        <wp:effectExtent l="19050" t="0" r="0" b="0"/>
                        <wp:docPr id="10" name="Picture 3" descr="D:\Documents and Settings\lsteele\Local Settings\Temporary Internet Files\Content.IE5\VVKK40KB\MCj0424828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ocuments and Settings\lsteele\Local Settings\Temporary Internet Files\Content.IE5\VVKK40KB\MCj04248280000[1].wmf"/>
                                <pic:cNvPicPr>
                                  <a:picLocks noChangeAspect="1" noChangeArrowheads="1"/>
                                </pic:cNvPicPr>
                              </pic:nvPicPr>
                              <pic:blipFill>
                                <a:blip r:embed="rId11"/>
                                <a:srcRect/>
                                <a:stretch>
                                  <a:fillRect/>
                                </a:stretch>
                              </pic:blipFill>
                              <pic:spPr bwMode="auto">
                                <a:xfrm>
                                  <a:off x="0" y="0"/>
                                  <a:ext cx="842802" cy="750620"/>
                                </a:xfrm>
                                <a:prstGeom prst="rect">
                                  <a:avLst/>
                                </a:prstGeom>
                                <a:noFill/>
                                <a:ln w="9525">
                                  <a:noFill/>
                                  <a:miter lim="800000"/>
                                  <a:headEnd/>
                                  <a:tailEnd/>
                                </a:ln>
                              </pic:spPr>
                            </pic:pic>
                          </a:graphicData>
                        </a:graphic>
                      </wp:inline>
                    </w:drawing>
                  </w:r>
                </w:p>
              </w:txbxContent>
            </v:textbox>
          </v:shape>
        </w:pict>
      </w:r>
      <w:r w:rsidR="00C6016F">
        <w:t>H</w:t>
      </w:r>
      <w:r w:rsidR="00B51409">
        <w:t>ave participants write down ideas to questions on post-it-notes first.  One idea per post-it-note</w:t>
      </w:r>
      <w:r w:rsidR="00C6016F">
        <w:t xml:space="preserve"> related to the topic</w:t>
      </w:r>
      <w:r w:rsidR="00B51409">
        <w:t>.</w:t>
      </w:r>
    </w:p>
    <w:p w:rsidR="00B51409" w:rsidRDefault="00B51409" w:rsidP="009347BB">
      <w:pPr>
        <w:pStyle w:val="ListParagraph"/>
        <w:numPr>
          <w:ilvl w:val="4"/>
          <w:numId w:val="19"/>
        </w:numPr>
        <w:ind w:left="2700" w:hanging="450"/>
      </w:pPr>
      <w:r>
        <w:t>Each member talks by putting post-it-note in the centre of the table, going around the table group so everyone has a voice. Continue until all post it notes are exhausted.</w:t>
      </w:r>
    </w:p>
    <w:p w:rsidR="00B51409" w:rsidRDefault="00B51409" w:rsidP="009347BB">
      <w:pPr>
        <w:pStyle w:val="ListParagraph"/>
        <w:numPr>
          <w:ilvl w:val="4"/>
          <w:numId w:val="19"/>
        </w:numPr>
        <w:ind w:left="2700" w:hanging="450"/>
      </w:pPr>
      <w:r>
        <w:lastRenderedPageBreak/>
        <w:t>Table facilita</w:t>
      </w:r>
      <w:r w:rsidR="0023658D">
        <w:t>tor and group</w:t>
      </w:r>
      <w:r>
        <w:t xml:space="preserve"> look for similarities of ideas. Group ideas and post on chart paper behind the table.</w:t>
      </w:r>
    </w:p>
    <w:p w:rsidR="00B51409" w:rsidRDefault="00B51409" w:rsidP="0023658D">
      <w:pPr>
        <w:pStyle w:val="ListParagraph"/>
        <w:numPr>
          <w:ilvl w:val="2"/>
          <w:numId w:val="19"/>
        </w:numPr>
      </w:pPr>
      <w:r>
        <w:t>At the end of the session, table facilitators will need to summarize ideas on the chart paper and expand as needed so when you take poster paper you will understand the notes.</w:t>
      </w:r>
    </w:p>
    <w:p w:rsidR="0023658D" w:rsidRDefault="0023658D" w:rsidP="0023658D">
      <w:pPr>
        <w:pStyle w:val="ListParagraph"/>
        <w:ind w:left="2160"/>
      </w:pPr>
    </w:p>
    <w:p w:rsidR="00DA2886" w:rsidRPr="00B51409" w:rsidRDefault="00B51409" w:rsidP="00B51409">
      <w:pPr>
        <w:pStyle w:val="ListParagraph"/>
        <w:numPr>
          <w:ilvl w:val="1"/>
          <w:numId w:val="19"/>
        </w:numPr>
        <w:rPr>
          <w:b/>
        </w:rPr>
      </w:pPr>
      <w:r>
        <w:t xml:space="preserve">Table facilitators: </w:t>
      </w:r>
      <w:r w:rsidRPr="00C6016F">
        <w:rPr>
          <w:b/>
        </w:rPr>
        <w:t>Option B</w:t>
      </w:r>
      <w:r w:rsidR="00C6016F" w:rsidRPr="00C6016F">
        <w:rPr>
          <w:b/>
        </w:rPr>
        <w:t xml:space="preserve"> –</w:t>
      </w:r>
      <w:r w:rsidR="00C6016F">
        <w:rPr>
          <w:b/>
        </w:rPr>
        <w:t xml:space="preserve"> Personal Record S</w:t>
      </w:r>
      <w:r w:rsidR="00C6016F" w:rsidRPr="00C6016F">
        <w:rPr>
          <w:b/>
        </w:rPr>
        <w:t>heets a</w:t>
      </w:r>
      <w:r w:rsidR="00C6016F">
        <w:rPr>
          <w:b/>
        </w:rPr>
        <w:t>nd C</w:t>
      </w:r>
      <w:r w:rsidR="00C6016F" w:rsidRPr="00C6016F">
        <w:rPr>
          <w:b/>
        </w:rPr>
        <w:t>hart paper</w:t>
      </w:r>
    </w:p>
    <w:p w:rsidR="00C6016F" w:rsidRPr="00840920" w:rsidRDefault="00C6016F" w:rsidP="0075177E">
      <w:pPr>
        <w:pStyle w:val="ListParagraph"/>
        <w:numPr>
          <w:ilvl w:val="2"/>
          <w:numId w:val="19"/>
        </w:numPr>
      </w:pPr>
      <w:r w:rsidRPr="00840920">
        <w:t>Question 1:</w:t>
      </w:r>
    </w:p>
    <w:p w:rsidR="0075177E" w:rsidRPr="00C6016F" w:rsidRDefault="00C07EC7" w:rsidP="009347BB">
      <w:pPr>
        <w:pStyle w:val="ListParagraph"/>
        <w:numPr>
          <w:ilvl w:val="4"/>
          <w:numId w:val="19"/>
        </w:numPr>
        <w:ind w:left="2700" w:hanging="450"/>
        <w:rPr>
          <w:b/>
          <w:i/>
        </w:rPr>
      </w:pPr>
      <w:r w:rsidRPr="00C07EC7">
        <w:rPr>
          <w:noProof/>
        </w:rPr>
        <w:pict>
          <v:shape id="_x0000_s1029" type="#_x0000_t202" style="position:absolute;left:0;text-align:left;margin-left:10.35pt;margin-top:7.7pt;width:75.6pt;height:69.3pt;z-index:251661312;mso-wrap-style:none" stroked="f">
            <v:textbox style="mso-fit-shape-to-text:t">
              <w:txbxContent>
                <w:p w:rsidR="00840920" w:rsidRDefault="00840920">
                  <w:r>
                    <w:rPr>
                      <w:noProof/>
                    </w:rPr>
                    <w:drawing>
                      <wp:inline distT="0" distB="0" distL="0" distR="0">
                        <wp:extent cx="765810" cy="765810"/>
                        <wp:effectExtent l="0" t="0" r="0" b="0"/>
                        <wp:docPr id="11" name="Picture 4" descr="D:\Documents and Settings\lsteele\Local Settings\Temporary Internet Files\Content.IE5\19OSRBA5\MCj0433868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Documents and Settings\lsteele\Local Settings\Temporary Internet Files\Content.IE5\19OSRBA5\MCj04338680000[1].png"/>
                                <pic:cNvPicPr>
                                  <a:picLocks noChangeAspect="1" noChangeArrowheads="1"/>
                                </pic:cNvPicPr>
                              </pic:nvPicPr>
                              <pic:blipFill>
                                <a:blip r:embed="rId12"/>
                                <a:srcRect/>
                                <a:stretch>
                                  <a:fillRect/>
                                </a:stretch>
                              </pic:blipFill>
                              <pic:spPr bwMode="auto">
                                <a:xfrm>
                                  <a:off x="0" y="0"/>
                                  <a:ext cx="765810" cy="765810"/>
                                </a:xfrm>
                                <a:prstGeom prst="rect">
                                  <a:avLst/>
                                </a:prstGeom>
                                <a:noFill/>
                                <a:ln w="9525">
                                  <a:noFill/>
                                  <a:miter lim="800000"/>
                                  <a:headEnd/>
                                  <a:tailEnd/>
                                </a:ln>
                              </pic:spPr>
                            </pic:pic>
                          </a:graphicData>
                        </a:graphic>
                      </wp:inline>
                    </w:drawing>
                  </w:r>
                </w:p>
              </w:txbxContent>
            </v:textbox>
          </v:shape>
        </w:pict>
      </w:r>
      <w:r w:rsidRPr="00C07EC7">
        <w:rPr>
          <w:noProof/>
        </w:rPr>
        <w:pict>
          <v:shape id="_x0000_s1027" type="#_x0000_t202" style="position:absolute;left:0;text-align:left;margin-left:19.35pt;margin-top:10.95pt;width:87.3pt;height:1in;z-index:251659264;mso-wrap-style:none" stroked="f">
            <v:textbox style="mso-next-textbox:#_x0000_s1027;mso-fit-shape-to-text:t">
              <w:txbxContent>
                <w:p w:rsidR="0023658D" w:rsidRDefault="0023658D"/>
              </w:txbxContent>
            </v:textbox>
          </v:shape>
        </w:pict>
      </w:r>
      <w:r w:rsidR="00B51409" w:rsidRPr="00C6016F">
        <w:t xml:space="preserve">Table facilitator asks </w:t>
      </w:r>
      <w:r w:rsidR="0075177E" w:rsidRPr="00C6016F">
        <w:t xml:space="preserve">participants to write down initial thoughts on the </w:t>
      </w:r>
      <w:r w:rsidR="00C6016F">
        <w:t xml:space="preserve">first </w:t>
      </w:r>
      <w:r w:rsidR="0075177E" w:rsidRPr="00C6016F">
        <w:t>topic on a sheet of paper provided to each participant</w:t>
      </w:r>
      <w:r w:rsidR="00C6016F">
        <w:t>.</w:t>
      </w:r>
      <w:r w:rsidR="0075177E" w:rsidRPr="00C6016F">
        <w:t xml:space="preserve"> </w:t>
      </w:r>
      <w:r w:rsidR="0075177E" w:rsidRPr="00C6016F">
        <w:rPr>
          <w:b/>
          <w:i/>
        </w:rPr>
        <w:t>These</w:t>
      </w:r>
      <w:r w:rsidR="00C6016F">
        <w:rPr>
          <w:b/>
          <w:i/>
        </w:rPr>
        <w:t xml:space="preserve"> sheets</w:t>
      </w:r>
      <w:r w:rsidR="0075177E" w:rsidRPr="00C6016F">
        <w:rPr>
          <w:b/>
          <w:i/>
        </w:rPr>
        <w:t xml:space="preserve"> can be collected by the table facilitator once the conversation has been exhausted.</w:t>
      </w:r>
    </w:p>
    <w:p w:rsidR="00C6016F" w:rsidRDefault="00C6016F" w:rsidP="009347BB">
      <w:pPr>
        <w:pStyle w:val="ListParagraph"/>
        <w:numPr>
          <w:ilvl w:val="4"/>
          <w:numId w:val="19"/>
        </w:numPr>
        <w:ind w:left="2700" w:hanging="450"/>
      </w:pPr>
      <w:r>
        <w:t>Each member takes a turn sharing ideas from their sheet going around the table group so everyone has a voice. Continue until all ideas are exhausted. Participants may continue to write down ideas on their individual sheets.</w:t>
      </w:r>
    </w:p>
    <w:p w:rsidR="0023658D" w:rsidRPr="00C6016F" w:rsidRDefault="00B51409" w:rsidP="009347BB">
      <w:pPr>
        <w:pStyle w:val="ListParagraph"/>
        <w:numPr>
          <w:ilvl w:val="4"/>
          <w:numId w:val="19"/>
        </w:numPr>
        <w:ind w:left="2700" w:hanging="450"/>
      </w:pPr>
      <w:r w:rsidRPr="00C6016F">
        <w:t>Table facilitator either takes notes on chart paper or assigns one of the group members to take notes.</w:t>
      </w:r>
      <w:r w:rsidR="0023658D">
        <w:t xml:space="preserve">  Note taker should record on chart paper or on laptop that is attached to a projector.  </w:t>
      </w:r>
      <w:r w:rsidR="0023658D" w:rsidRPr="0023658D">
        <w:rPr>
          <w:u w:val="single"/>
        </w:rPr>
        <w:t>Notes need to be seen by the group.</w:t>
      </w:r>
    </w:p>
    <w:p w:rsidR="00B51409" w:rsidRDefault="00B51409" w:rsidP="009347BB">
      <w:pPr>
        <w:pStyle w:val="ListParagraph"/>
        <w:numPr>
          <w:ilvl w:val="4"/>
          <w:numId w:val="19"/>
        </w:numPr>
        <w:ind w:left="2700" w:hanging="450"/>
      </w:pPr>
      <w:r w:rsidRPr="00C6016F">
        <w:t>Table facilitator will need to make sure there is participation from all members.</w:t>
      </w:r>
    </w:p>
    <w:p w:rsidR="00C6016F" w:rsidRDefault="00C6016F" w:rsidP="009347BB">
      <w:pPr>
        <w:pStyle w:val="ListParagraph"/>
        <w:numPr>
          <w:ilvl w:val="4"/>
          <w:numId w:val="19"/>
        </w:numPr>
        <w:ind w:left="2700" w:hanging="450"/>
      </w:pPr>
      <w:r>
        <w:t>Upon completion of the first question, go over what has been written, ask if there is anything else that they would like to add.</w:t>
      </w:r>
    </w:p>
    <w:p w:rsidR="00C6016F" w:rsidRDefault="00C6016F" w:rsidP="00B51409">
      <w:pPr>
        <w:pStyle w:val="ListParagraph"/>
        <w:numPr>
          <w:ilvl w:val="2"/>
          <w:numId w:val="19"/>
        </w:numPr>
      </w:pPr>
      <w:r>
        <w:t>Go on to second question and repeat process</w:t>
      </w:r>
      <w:r w:rsidR="007E76D0">
        <w:t>.</w:t>
      </w:r>
    </w:p>
    <w:p w:rsidR="0074134D" w:rsidRDefault="0074134D" w:rsidP="0074134D">
      <w:pPr>
        <w:pStyle w:val="ListParagraph"/>
        <w:ind w:left="2160"/>
      </w:pPr>
    </w:p>
    <w:p w:rsidR="0074134D" w:rsidRDefault="0074134D" w:rsidP="0074134D">
      <w:pPr>
        <w:pStyle w:val="ListParagraph"/>
        <w:numPr>
          <w:ilvl w:val="1"/>
          <w:numId w:val="19"/>
        </w:numPr>
      </w:pPr>
      <w:r>
        <w:t>Feel free to mix up these strategies after each section.</w:t>
      </w:r>
    </w:p>
    <w:p w:rsidR="00A17E3C" w:rsidRPr="007B5F6C" w:rsidRDefault="00A17E3C" w:rsidP="00A17E3C">
      <w:pPr>
        <w:rPr>
          <w:b/>
        </w:rPr>
      </w:pPr>
    </w:p>
    <w:p w:rsidR="00C6016F" w:rsidRPr="00A17E3C" w:rsidRDefault="00A17E3C" w:rsidP="00C6016F">
      <w:pPr>
        <w:pStyle w:val="ListParagraph"/>
        <w:numPr>
          <w:ilvl w:val="0"/>
          <w:numId w:val="16"/>
        </w:numPr>
        <w:rPr>
          <w:b/>
        </w:rPr>
      </w:pPr>
      <w:r w:rsidRPr="00DA2886">
        <w:t>You may choose to use a tape recorder. Analyzing data from the tape recorder requires you to either analyze the data as you re-listen to the tape OR have the tape transcribed.  If you need help with transcriptions, Olds College has an office assistant program that will transcribe your data for a donation to their program. [contact Carmel Ma</w:t>
      </w:r>
      <w:r>
        <w:t>l</w:t>
      </w:r>
      <w:r w:rsidRPr="00DA2886">
        <w:t>oney at 403-556-4648 or email her at cmaloney@olds college.ca].</w:t>
      </w:r>
      <w:r>
        <w:t xml:space="preserve">  </w:t>
      </w:r>
      <w:r w:rsidRPr="00DA2886">
        <w:rPr>
          <w:b/>
        </w:rPr>
        <w:t>If you choose to use a tape recorder, you should still have someone actively taking notes.</w:t>
      </w:r>
      <w:r>
        <w:rPr>
          <w:b/>
        </w:rPr>
        <w:t xml:space="preserve"> </w:t>
      </w:r>
    </w:p>
    <w:p w:rsidR="00D56312" w:rsidRPr="00C6016F" w:rsidRDefault="00D56312" w:rsidP="00C6016F"/>
    <w:p w:rsidR="00DA2886" w:rsidRPr="00B53FE4" w:rsidRDefault="00C07EC7" w:rsidP="00AD3383">
      <w:pPr>
        <w:jc w:val="center"/>
        <w:rPr>
          <w:b/>
          <w:sz w:val="28"/>
          <w:szCs w:val="28"/>
        </w:rPr>
      </w:pPr>
      <w:r>
        <w:rPr>
          <w:b/>
          <w:noProof/>
          <w:sz w:val="28"/>
          <w:szCs w:val="28"/>
        </w:rPr>
        <w:pict>
          <v:shape id="_x0000_s1033" type="#_x0000_t202" style="position:absolute;left:0;text-align:left;margin-left:331.2pt;margin-top:16.2pt;width:76.4pt;height:81.15pt;z-index:251664384;mso-wrap-style:none" stroked="f">
            <v:textbox style="mso-fit-shape-to-text:t">
              <w:txbxContent>
                <w:p w:rsidR="00DD299B" w:rsidRDefault="00DD299B">
                  <w:r>
                    <w:rPr>
                      <w:noProof/>
                    </w:rPr>
                    <w:drawing>
                      <wp:inline distT="0" distB="0" distL="0" distR="0">
                        <wp:extent cx="777240" cy="777240"/>
                        <wp:effectExtent l="0" t="0" r="0" b="0"/>
                        <wp:docPr id="18" name="Picture 7" descr="D:\Documents and Settings\lsteele\My Documents\My Pictures\Microsoft Clip Organizer\j04316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Documents and Settings\lsteele\My Documents\My Pictures\Microsoft Clip Organizer\j0431613.png"/>
                                <pic:cNvPicPr>
                                  <a:picLocks noChangeAspect="1" noChangeArrowheads="1"/>
                                </pic:cNvPicPr>
                              </pic:nvPicPr>
                              <pic:blipFill>
                                <a:blip r:embed="rId13"/>
                                <a:srcRect/>
                                <a:stretch>
                                  <a:fillRect/>
                                </a:stretch>
                              </pic:blipFill>
                              <pic:spPr bwMode="auto">
                                <a:xfrm>
                                  <a:off x="0" y="0"/>
                                  <a:ext cx="777240" cy="777240"/>
                                </a:xfrm>
                                <a:prstGeom prst="rect">
                                  <a:avLst/>
                                </a:prstGeom>
                                <a:noFill/>
                                <a:ln w="9525">
                                  <a:noFill/>
                                  <a:miter lim="800000"/>
                                  <a:headEnd/>
                                  <a:tailEnd/>
                                </a:ln>
                              </pic:spPr>
                            </pic:pic>
                          </a:graphicData>
                        </a:graphic>
                      </wp:inline>
                    </w:drawing>
                  </w:r>
                </w:p>
              </w:txbxContent>
            </v:textbox>
          </v:shape>
        </w:pict>
      </w:r>
      <w:r w:rsidR="0023658D" w:rsidRPr="00B53FE4">
        <w:rPr>
          <w:b/>
          <w:sz w:val="28"/>
          <w:szCs w:val="28"/>
        </w:rPr>
        <w:t>Materials:</w:t>
      </w:r>
      <w:r w:rsidR="00DD299B">
        <w:rPr>
          <w:b/>
          <w:sz w:val="28"/>
          <w:szCs w:val="28"/>
        </w:rPr>
        <w:t xml:space="preserve">   </w:t>
      </w:r>
    </w:p>
    <w:p w:rsidR="00F91A00" w:rsidRDefault="00F91A00" w:rsidP="0023658D">
      <w:pPr>
        <w:pStyle w:val="ListParagraph"/>
        <w:numPr>
          <w:ilvl w:val="0"/>
          <w:numId w:val="20"/>
        </w:numPr>
      </w:pPr>
      <w:r>
        <w:t>Snacks</w:t>
      </w:r>
    </w:p>
    <w:p w:rsidR="0023658D" w:rsidRPr="0023658D" w:rsidRDefault="0023658D" w:rsidP="0023658D">
      <w:pPr>
        <w:pStyle w:val="ListParagraph"/>
        <w:numPr>
          <w:ilvl w:val="0"/>
          <w:numId w:val="20"/>
        </w:numPr>
      </w:pPr>
      <w:r w:rsidRPr="0023658D">
        <w:t>Post-it-notes</w:t>
      </w:r>
    </w:p>
    <w:p w:rsidR="0023658D" w:rsidRPr="0023658D" w:rsidRDefault="0023658D" w:rsidP="0023658D">
      <w:pPr>
        <w:pStyle w:val="ListParagraph"/>
        <w:numPr>
          <w:ilvl w:val="0"/>
          <w:numId w:val="20"/>
        </w:numPr>
      </w:pPr>
      <w:r w:rsidRPr="0023658D">
        <w:t>Pencils</w:t>
      </w:r>
      <w:r>
        <w:t>/pens</w:t>
      </w:r>
    </w:p>
    <w:p w:rsidR="0023658D" w:rsidRPr="0023658D" w:rsidRDefault="0023658D" w:rsidP="0023658D">
      <w:pPr>
        <w:pStyle w:val="ListParagraph"/>
        <w:numPr>
          <w:ilvl w:val="0"/>
          <w:numId w:val="20"/>
        </w:numPr>
      </w:pPr>
      <w:r w:rsidRPr="0023658D">
        <w:t xml:space="preserve">Individual participant sheets with focus group questions </w:t>
      </w:r>
    </w:p>
    <w:p w:rsidR="0023658D" w:rsidRPr="0023658D" w:rsidRDefault="0023658D" w:rsidP="0023658D">
      <w:pPr>
        <w:pStyle w:val="ListParagraph"/>
        <w:numPr>
          <w:ilvl w:val="0"/>
          <w:numId w:val="20"/>
        </w:numPr>
      </w:pPr>
      <w:r w:rsidRPr="0023658D">
        <w:t>Chart paper</w:t>
      </w:r>
    </w:p>
    <w:p w:rsidR="0023658D" w:rsidRDefault="0023658D" w:rsidP="0023658D">
      <w:pPr>
        <w:pStyle w:val="ListParagraph"/>
        <w:numPr>
          <w:ilvl w:val="0"/>
          <w:numId w:val="20"/>
        </w:numPr>
      </w:pPr>
      <w:r w:rsidRPr="0023658D">
        <w:t>Markers</w:t>
      </w:r>
    </w:p>
    <w:p w:rsidR="00813CD6" w:rsidRPr="0023658D" w:rsidRDefault="00813CD6" w:rsidP="0023658D">
      <w:pPr>
        <w:pStyle w:val="ListParagraph"/>
        <w:numPr>
          <w:ilvl w:val="0"/>
          <w:numId w:val="20"/>
        </w:numPr>
      </w:pPr>
      <w:r>
        <w:t>Nametags</w:t>
      </w:r>
    </w:p>
    <w:p w:rsidR="00A15445" w:rsidRDefault="0023658D" w:rsidP="0064345D">
      <w:pPr>
        <w:pStyle w:val="ListParagraph"/>
        <w:numPr>
          <w:ilvl w:val="0"/>
          <w:numId w:val="20"/>
        </w:numPr>
      </w:pPr>
      <w:r w:rsidRPr="0023658D">
        <w:t xml:space="preserve">SMART Board </w:t>
      </w:r>
      <w:r>
        <w:t xml:space="preserve">or laptop and projector(s) </w:t>
      </w:r>
      <w:r w:rsidRPr="0023658D">
        <w:t>for recording answers– may want to use for small groups</w:t>
      </w:r>
    </w:p>
    <w:p w:rsidR="0074134D" w:rsidRDefault="0074134D" w:rsidP="00A17E3C"/>
    <w:p w:rsidR="001F7EB9" w:rsidRPr="00B53FE4" w:rsidRDefault="001F7EB9" w:rsidP="00A321C2">
      <w:pPr>
        <w:jc w:val="center"/>
        <w:rPr>
          <w:b/>
          <w:sz w:val="28"/>
          <w:szCs w:val="28"/>
        </w:rPr>
      </w:pPr>
      <w:r w:rsidRPr="00B53FE4">
        <w:rPr>
          <w:b/>
          <w:sz w:val="28"/>
          <w:szCs w:val="28"/>
        </w:rPr>
        <w:t>Tips on Managing the focus Group Session</w:t>
      </w:r>
    </w:p>
    <w:p w:rsidR="001F7EB9" w:rsidRDefault="007400D7" w:rsidP="007400D7">
      <w:pPr>
        <w:pStyle w:val="ListParagraph"/>
        <w:numPr>
          <w:ilvl w:val="3"/>
          <w:numId w:val="19"/>
        </w:numPr>
        <w:ind w:left="720"/>
      </w:pPr>
      <w:r>
        <w:t>Once you present a question to the group, it is important to step back and allow the discussion to progress with only a minimal amount of interruption on your part.</w:t>
      </w:r>
    </w:p>
    <w:p w:rsidR="005518A4" w:rsidRDefault="005518A4" w:rsidP="007400D7">
      <w:pPr>
        <w:pStyle w:val="ListParagraph"/>
        <w:numPr>
          <w:ilvl w:val="3"/>
          <w:numId w:val="19"/>
        </w:numPr>
        <w:ind w:left="720"/>
      </w:pPr>
      <w:r>
        <w:t xml:space="preserve">Do not steer the conversation to answers you want to hear </w:t>
      </w:r>
      <w:r>
        <w:sym w:font="Wingdings" w:char="F04A"/>
      </w:r>
    </w:p>
    <w:p w:rsidR="007400D7" w:rsidRDefault="007400D7" w:rsidP="007400D7">
      <w:pPr>
        <w:pStyle w:val="ListParagraph"/>
        <w:numPr>
          <w:ilvl w:val="3"/>
          <w:numId w:val="19"/>
        </w:numPr>
        <w:ind w:left="720"/>
      </w:pPr>
      <w:r>
        <w:t>Allow periods of silence</w:t>
      </w:r>
      <w:r w:rsidR="005518A4">
        <w:t>. Silence is uncomfortable…but silence is also golden…</w:t>
      </w:r>
    </w:p>
    <w:p w:rsidR="007400D7" w:rsidRDefault="007400D7" w:rsidP="007400D7">
      <w:pPr>
        <w:pStyle w:val="ListParagraph"/>
        <w:numPr>
          <w:ilvl w:val="3"/>
          <w:numId w:val="19"/>
        </w:numPr>
        <w:ind w:left="720"/>
      </w:pPr>
      <w:r>
        <w:t>Avoid asking questions that seem to suggest a correct answer.</w:t>
      </w:r>
    </w:p>
    <w:p w:rsidR="007400D7" w:rsidRDefault="007400D7" w:rsidP="007400D7">
      <w:pPr>
        <w:pStyle w:val="ListParagraph"/>
        <w:numPr>
          <w:ilvl w:val="3"/>
          <w:numId w:val="19"/>
        </w:numPr>
        <w:ind w:left="720"/>
      </w:pPr>
      <w:r>
        <w:t>Try not to let strong personalities dominate the discussion.</w:t>
      </w:r>
    </w:p>
    <w:p w:rsidR="007400D7" w:rsidRDefault="007400D7" w:rsidP="007400D7">
      <w:pPr>
        <w:pStyle w:val="ListParagraph"/>
        <w:numPr>
          <w:ilvl w:val="3"/>
          <w:numId w:val="19"/>
        </w:numPr>
        <w:ind w:left="720"/>
      </w:pPr>
      <w:r>
        <w:t>Encourage input by those who are less inclined to speak out on the questions being discussed</w:t>
      </w:r>
      <w:r w:rsidR="005518A4">
        <w:t>.</w:t>
      </w:r>
    </w:p>
    <w:p w:rsidR="007400D7" w:rsidRDefault="007400D7" w:rsidP="007400D7">
      <w:pPr>
        <w:pStyle w:val="ListParagraph"/>
        <w:numPr>
          <w:ilvl w:val="3"/>
          <w:numId w:val="19"/>
        </w:numPr>
        <w:ind w:left="720"/>
      </w:pPr>
      <w:r>
        <w:t>Make every effort to practice good listening skills.</w:t>
      </w:r>
    </w:p>
    <w:p w:rsidR="00BC1903" w:rsidRDefault="00C07EC7" w:rsidP="00B53FE4">
      <w:pPr>
        <w:ind w:left="360"/>
        <w:rPr>
          <w:sz w:val="16"/>
          <w:szCs w:val="16"/>
        </w:rPr>
      </w:pPr>
      <w:r>
        <w:rPr>
          <w:noProof/>
          <w:sz w:val="16"/>
          <w:szCs w:val="16"/>
        </w:rPr>
        <w:pict>
          <v:shape id="_x0000_s1031" type="#_x0000_t202" style="position:absolute;left:0;text-align:left;margin-left:359.1pt;margin-top:32.2pt;width:80.1pt;height:51.3pt;z-index:251662336" stroked="f">
            <v:textbox>
              <w:txbxContent>
                <w:p w:rsidR="001A303F" w:rsidRDefault="001A303F">
                  <w:r>
                    <w:rPr>
                      <w:noProof/>
                    </w:rPr>
                    <w:drawing>
                      <wp:inline distT="0" distB="0" distL="0" distR="0">
                        <wp:extent cx="640080" cy="640080"/>
                        <wp:effectExtent l="19050" t="0" r="7620" b="0"/>
                        <wp:docPr id="14" name="Picture 5" descr="D:\Documents and Settings\lsteele\Local Settings\Temporary Internet Files\Content.IE5\7IP4XY05\MPj0439242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ocuments and Settings\lsteele\Local Settings\Temporary Internet Files\Content.IE5\7IP4XY05\MPj04392420000[1].jpg"/>
                                <pic:cNvPicPr>
                                  <a:picLocks noChangeAspect="1" noChangeArrowheads="1"/>
                                </pic:cNvPicPr>
                              </pic:nvPicPr>
                              <pic:blipFill>
                                <a:blip r:embed="rId14"/>
                                <a:srcRect/>
                                <a:stretch>
                                  <a:fillRect/>
                                </a:stretch>
                              </pic:blipFill>
                              <pic:spPr bwMode="auto">
                                <a:xfrm>
                                  <a:off x="0" y="0"/>
                                  <a:ext cx="640080" cy="640080"/>
                                </a:xfrm>
                                <a:prstGeom prst="rect">
                                  <a:avLst/>
                                </a:prstGeom>
                                <a:noFill/>
                                <a:ln w="9525">
                                  <a:noFill/>
                                  <a:miter lim="800000"/>
                                  <a:headEnd/>
                                  <a:tailEnd/>
                                </a:ln>
                              </pic:spPr>
                            </pic:pic>
                          </a:graphicData>
                        </a:graphic>
                      </wp:inline>
                    </w:drawing>
                  </w:r>
                </w:p>
              </w:txbxContent>
            </v:textbox>
          </v:shape>
        </w:pict>
      </w:r>
      <w:r w:rsidR="005A6336">
        <w:rPr>
          <w:sz w:val="16"/>
          <w:szCs w:val="16"/>
        </w:rPr>
        <w:t>Directly quoted from</w:t>
      </w:r>
      <w:r w:rsidR="00A15445" w:rsidRPr="00A15445">
        <w:rPr>
          <w:sz w:val="16"/>
          <w:szCs w:val="16"/>
        </w:rPr>
        <w:t xml:space="preserve">:  Israel, G., &amp; Galindo-Gonzalez, S. (2008). </w:t>
      </w:r>
      <w:r w:rsidR="00A15445" w:rsidRPr="00A15445">
        <w:rPr>
          <w:i/>
          <w:sz w:val="16"/>
          <w:szCs w:val="16"/>
        </w:rPr>
        <w:t xml:space="preserve">Using focus group interviews for planning or evaluating extension programs. </w:t>
      </w:r>
      <w:r w:rsidR="00A15445" w:rsidRPr="00A15445">
        <w:rPr>
          <w:sz w:val="16"/>
          <w:szCs w:val="16"/>
        </w:rPr>
        <w:t>University of Florida.</w:t>
      </w:r>
      <w:r w:rsidR="00A15445" w:rsidRPr="00A15445">
        <w:rPr>
          <w:i/>
          <w:sz w:val="16"/>
          <w:szCs w:val="16"/>
        </w:rPr>
        <w:t xml:space="preserve"> </w:t>
      </w:r>
      <w:r w:rsidR="00A15445" w:rsidRPr="00A15445">
        <w:rPr>
          <w:sz w:val="16"/>
          <w:szCs w:val="16"/>
        </w:rPr>
        <w:t xml:space="preserve">Retrieved February 19, 2010, from </w:t>
      </w:r>
      <w:hyperlink r:id="rId15" w:history="1">
        <w:r w:rsidR="00A15445" w:rsidRPr="00A15445">
          <w:rPr>
            <w:rStyle w:val="Hyperlink"/>
            <w:sz w:val="16"/>
            <w:szCs w:val="16"/>
          </w:rPr>
          <w:t>http://edis.ifas.ufl.edu/pdffiles/PD/PD03600.pdf</w:t>
        </w:r>
      </w:hyperlink>
    </w:p>
    <w:p w:rsidR="00B53FE4" w:rsidRPr="00B53FE4" w:rsidRDefault="00B53FE4" w:rsidP="00B53FE4">
      <w:pPr>
        <w:ind w:left="360"/>
        <w:rPr>
          <w:sz w:val="16"/>
          <w:szCs w:val="16"/>
        </w:rPr>
      </w:pPr>
    </w:p>
    <w:p w:rsidR="0064345D" w:rsidRPr="00B53FE4" w:rsidRDefault="0064345D" w:rsidP="00A321C2">
      <w:pPr>
        <w:jc w:val="center"/>
        <w:rPr>
          <w:b/>
          <w:sz w:val="28"/>
          <w:szCs w:val="28"/>
        </w:rPr>
      </w:pPr>
      <w:r w:rsidRPr="00B53FE4">
        <w:rPr>
          <w:b/>
          <w:sz w:val="28"/>
          <w:szCs w:val="28"/>
        </w:rPr>
        <w:t>Analyzing Focus Group Data</w:t>
      </w:r>
    </w:p>
    <w:p w:rsidR="0064345D" w:rsidRPr="00A321C2" w:rsidRDefault="0064345D" w:rsidP="0064345D">
      <w:pPr>
        <w:pStyle w:val="ListParagraph"/>
        <w:numPr>
          <w:ilvl w:val="0"/>
          <w:numId w:val="18"/>
        </w:numPr>
      </w:pPr>
      <w:r w:rsidRPr="00A321C2">
        <w:t xml:space="preserve">Analysis is used to indentify overarching themes related to the questions that were discussed and the range of perspectives expressed by the </w:t>
      </w:r>
      <w:r w:rsidR="0023658D" w:rsidRPr="00A321C2">
        <w:t>participants</w:t>
      </w:r>
      <w:r w:rsidRPr="00A321C2">
        <w:t>.</w:t>
      </w:r>
    </w:p>
    <w:p w:rsidR="0064345D" w:rsidRPr="00A321C2" w:rsidRDefault="0064345D" w:rsidP="0064345D">
      <w:pPr>
        <w:pStyle w:val="ListParagraph"/>
        <w:numPr>
          <w:ilvl w:val="0"/>
          <w:numId w:val="18"/>
        </w:numPr>
      </w:pPr>
      <w:r w:rsidRPr="00A321C2">
        <w:t>Common considerations in analyzing focus group data are:</w:t>
      </w:r>
    </w:p>
    <w:p w:rsidR="0064345D" w:rsidRPr="00A321C2" w:rsidRDefault="0064345D" w:rsidP="0064345D">
      <w:pPr>
        <w:pStyle w:val="ListParagraph"/>
        <w:numPr>
          <w:ilvl w:val="1"/>
          <w:numId w:val="18"/>
        </w:numPr>
      </w:pPr>
      <w:r w:rsidRPr="00A321C2">
        <w:t xml:space="preserve">Words: identify commonly used words; cluster similar concepts together; arrange responses on a continuum or in categories. Also consider nonverbal communication related to the words, such as body language and the intensity expressed by the </w:t>
      </w:r>
      <w:r w:rsidR="00A321C2" w:rsidRPr="00A321C2">
        <w:t>speed</w:t>
      </w:r>
      <w:r w:rsidRPr="00A321C2">
        <w:t>, volume, or pitch of speech.</w:t>
      </w:r>
    </w:p>
    <w:p w:rsidR="0064345D" w:rsidRPr="00A321C2" w:rsidRDefault="0064345D" w:rsidP="0064345D">
      <w:pPr>
        <w:pStyle w:val="ListParagraph"/>
        <w:numPr>
          <w:ilvl w:val="1"/>
          <w:numId w:val="18"/>
        </w:numPr>
      </w:pPr>
      <w:r w:rsidRPr="00A321C2">
        <w:t xml:space="preserve">Patterns: Do participants change or reverse statement after hearing from each other? What </w:t>
      </w:r>
      <w:r w:rsidR="00A321C2" w:rsidRPr="00A321C2">
        <w:t>comments</w:t>
      </w:r>
      <w:r w:rsidRPr="00A321C2">
        <w:t xml:space="preserve"> were offered by more than one participant? What </w:t>
      </w:r>
      <w:r w:rsidR="00A321C2" w:rsidRPr="00A321C2">
        <w:t>themes</w:t>
      </w:r>
      <w:r w:rsidRPr="00A321C2">
        <w:t xml:space="preserve"> were supported or rejected by more than one participant? What issues or questions were especially easy or difficult for the group to resolve?</w:t>
      </w:r>
    </w:p>
    <w:p w:rsidR="00BC1903" w:rsidRDefault="0064345D" w:rsidP="00BC1903">
      <w:pPr>
        <w:pStyle w:val="ListParagraph"/>
        <w:numPr>
          <w:ilvl w:val="1"/>
          <w:numId w:val="18"/>
        </w:numPr>
      </w:pPr>
      <w:r w:rsidRPr="00A321C2">
        <w:t xml:space="preserve"> </w:t>
      </w:r>
      <w:r w:rsidR="00A321C2" w:rsidRPr="00A321C2">
        <w:t xml:space="preserve">Specificity of Responses: </w:t>
      </w:r>
      <w:r w:rsidRPr="00A321C2">
        <w:t>Give more weight to responses that are specific and based on experiences than thos</w:t>
      </w:r>
      <w:r w:rsidR="00A321C2" w:rsidRPr="00A321C2">
        <w:t xml:space="preserve">e that are vague and impersonal. </w:t>
      </w:r>
      <w:r w:rsidRPr="00A321C2">
        <w:t xml:space="preserve">Give more weight to responses in the first person rather than hypothetical third person. </w:t>
      </w:r>
    </w:p>
    <w:p w:rsidR="0074134D" w:rsidRDefault="0074134D" w:rsidP="0074134D">
      <w:pPr>
        <w:pStyle w:val="ListParagraph"/>
        <w:numPr>
          <w:ilvl w:val="0"/>
          <w:numId w:val="18"/>
        </w:numPr>
      </w:pPr>
      <w:r>
        <w:t>Use a several colored highlighters or markers to color code themes in the data.</w:t>
      </w:r>
    </w:p>
    <w:p w:rsidR="0074134D" w:rsidRDefault="0074134D" w:rsidP="0074134D">
      <w:pPr>
        <w:pStyle w:val="ListParagraph"/>
        <w:ind w:left="1440"/>
      </w:pPr>
    </w:p>
    <w:p w:rsidR="00BC1903" w:rsidRPr="00A321C2" w:rsidRDefault="00BC1903" w:rsidP="00BC1903">
      <w:pPr>
        <w:pStyle w:val="ListParagraph"/>
        <w:ind w:left="1440"/>
      </w:pPr>
    </w:p>
    <w:p w:rsidR="0064345D" w:rsidRDefault="005A6336" w:rsidP="0064345D">
      <w:pPr>
        <w:pStyle w:val="ListParagraph"/>
        <w:numPr>
          <w:ilvl w:val="0"/>
          <w:numId w:val="18"/>
        </w:numPr>
        <w:rPr>
          <w:sz w:val="16"/>
          <w:szCs w:val="16"/>
        </w:rPr>
      </w:pPr>
      <w:r>
        <w:rPr>
          <w:sz w:val="16"/>
          <w:szCs w:val="16"/>
        </w:rPr>
        <w:t>Directly quoted from</w:t>
      </w:r>
      <w:r w:rsidR="00BC1903" w:rsidRPr="00BC1903">
        <w:rPr>
          <w:sz w:val="16"/>
          <w:szCs w:val="16"/>
        </w:rPr>
        <w:t xml:space="preserve">:  </w:t>
      </w:r>
      <w:r w:rsidR="00BC1903">
        <w:rPr>
          <w:sz w:val="16"/>
          <w:szCs w:val="16"/>
        </w:rPr>
        <w:t>Tobacco Control Evaluation Center.</w:t>
      </w:r>
      <w:r w:rsidR="00BC1903" w:rsidRPr="00BC1903">
        <w:rPr>
          <w:sz w:val="16"/>
          <w:szCs w:val="16"/>
        </w:rPr>
        <w:t xml:space="preserve"> (</w:t>
      </w:r>
      <w:r w:rsidR="00BC1903">
        <w:rPr>
          <w:sz w:val="16"/>
          <w:szCs w:val="16"/>
        </w:rPr>
        <w:t>n.d.</w:t>
      </w:r>
      <w:r w:rsidR="00BC1903" w:rsidRPr="00BC1903">
        <w:rPr>
          <w:sz w:val="16"/>
          <w:szCs w:val="16"/>
        </w:rPr>
        <w:t xml:space="preserve">). </w:t>
      </w:r>
      <w:r w:rsidR="00BC1903">
        <w:rPr>
          <w:i/>
          <w:sz w:val="16"/>
          <w:szCs w:val="16"/>
        </w:rPr>
        <w:t>Tips &amp; tools #4: Focus Group Interviews</w:t>
      </w:r>
      <w:r w:rsidR="00BC1903" w:rsidRPr="00BC1903">
        <w:rPr>
          <w:sz w:val="16"/>
          <w:szCs w:val="16"/>
        </w:rPr>
        <w:t>.</w:t>
      </w:r>
      <w:r w:rsidR="00BC1903" w:rsidRPr="00BC1903">
        <w:rPr>
          <w:i/>
          <w:sz w:val="16"/>
          <w:szCs w:val="16"/>
        </w:rPr>
        <w:t xml:space="preserve"> </w:t>
      </w:r>
      <w:r w:rsidR="00BC1903" w:rsidRPr="00BC1903">
        <w:rPr>
          <w:sz w:val="16"/>
          <w:szCs w:val="16"/>
        </w:rPr>
        <w:t xml:space="preserve">Retrieved February 19, 2010, from </w:t>
      </w:r>
      <w:hyperlink r:id="rId16" w:history="1">
        <w:r w:rsidR="0074134D" w:rsidRPr="001C5E86">
          <w:rPr>
            <w:rStyle w:val="Hyperlink"/>
            <w:sz w:val="16"/>
            <w:szCs w:val="16"/>
          </w:rPr>
          <w:t>http://ucce.ucdavis.edu/files/filelibrary/5715/27616.pdf</w:t>
        </w:r>
      </w:hyperlink>
    </w:p>
    <w:p w:rsidR="0074134D" w:rsidRDefault="0074134D" w:rsidP="0074134D">
      <w:pPr>
        <w:rPr>
          <w:sz w:val="16"/>
          <w:szCs w:val="16"/>
        </w:rPr>
      </w:pPr>
    </w:p>
    <w:p w:rsidR="0074134D" w:rsidRDefault="0074134D" w:rsidP="0074134D">
      <w:pPr>
        <w:rPr>
          <w:sz w:val="16"/>
          <w:szCs w:val="16"/>
        </w:rPr>
      </w:pPr>
    </w:p>
    <w:p w:rsidR="0074134D" w:rsidRDefault="0074134D" w:rsidP="0074134D">
      <w:pPr>
        <w:rPr>
          <w:sz w:val="16"/>
          <w:szCs w:val="16"/>
        </w:rPr>
      </w:pPr>
    </w:p>
    <w:p w:rsidR="0074134D" w:rsidRPr="0074134D" w:rsidRDefault="0074134D" w:rsidP="0074134D">
      <w:pPr>
        <w:rPr>
          <w:sz w:val="16"/>
          <w:szCs w:val="16"/>
        </w:rPr>
      </w:pPr>
    </w:p>
    <w:p w:rsidR="001A795A" w:rsidRDefault="001A795A" w:rsidP="00A321C2">
      <w:pPr>
        <w:jc w:val="center"/>
        <w:rPr>
          <w:b/>
          <w:sz w:val="28"/>
          <w:szCs w:val="28"/>
        </w:rPr>
      </w:pPr>
      <w:r w:rsidRPr="001A795A">
        <w:rPr>
          <w:b/>
          <w:noProof/>
          <w:sz w:val="28"/>
          <w:szCs w:val="28"/>
        </w:rPr>
        <w:lastRenderedPageBreak/>
        <w:drawing>
          <wp:inline distT="0" distB="0" distL="0" distR="0">
            <wp:extent cx="748665" cy="748665"/>
            <wp:effectExtent l="19050" t="0" r="0" b="0"/>
            <wp:docPr id="17" name="Picture 6" descr="D:\Documents and Settings\lsteele\Local Settings\Temporary Internet Files\Content.IE5\19OSRBA5\MPj0439350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Documents and Settings\lsteele\Local Settings\Temporary Internet Files\Content.IE5\19OSRBA5\MPj04393500000[1].jpg"/>
                    <pic:cNvPicPr>
                      <a:picLocks noChangeAspect="1" noChangeArrowheads="1"/>
                    </pic:cNvPicPr>
                  </pic:nvPicPr>
                  <pic:blipFill>
                    <a:blip r:embed="rId17" cstate="print"/>
                    <a:srcRect/>
                    <a:stretch>
                      <a:fillRect/>
                    </a:stretch>
                  </pic:blipFill>
                  <pic:spPr bwMode="auto">
                    <a:xfrm>
                      <a:off x="0" y="0"/>
                      <a:ext cx="750589" cy="750589"/>
                    </a:xfrm>
                    <a:prstGeom prst="rect">
                      <a:avLst/>
                    </a:prstGeom>
                    <a:noFill/>
                    <a:ln w="9525">
                      <a:noFill/>
                      <a:miter lim="800000"/>
                      <a:headEnd/>
                      <a:tailEnd/>
                    </a:ln>
                  </pic:spPr>
                </pic:pic>
              </a:graphicData>
            </a:graphic>
          </wp:inline>
        </w:drawing>
      </w:r>
    </w:p>
    <w:p w:rsidR="0064345D" w:rsidRPr="00B53FE4" w:rsidRDefault="00C07EC7" w:rsidP="00A321C2">
      <w:pPr>
        <w:jc w:val="center"/>
        <w:rPr>
          <w:b/>
          <w:sz w:val="28"/>
          <w:szCs w:val="28"/>
        </w:rPr>
      </w:pPr>
      <w:r>
        <w:rPr>
          <w:b/>
          <w:noProof/>
          <w:sz w:val="28"/>
          <w:szCs w:val="28"/>
        </w:rPr>
        <w:pict>
          <v:shape id="_x0000_s1032" type="#_x0000_t202" style="position:absolute;left:0;text-align:left;margin-left:360.9pt;margin-top:-25.2pt;width:65.25pt;height:49.95pt;z-index:251663360" stroked="f">
            <v:textbox>
              <w:txbxContent>
                <w:p w:rsidR="001A303F" w:rsidRDefault="001A303F"/>
              </w:txbxContent>
            </v:textbox>
          </v:shape>
        </w:pict>
      </w:r>
      <w:r w:rsidR="0064345D" w:rsidRPr="00B53FE4">
        <w:rPr>
          <w:b/>
          <w:sz w:val="28"/>
          <w:szCs w:val="28"/>
        </w:rPr>
        <w:t>Reporting Focus Group Data</w:t>
      </w:r>
      <w:r w:rsidR="001A303F">
        <w:rPr>
          <w:b/>
          <w:sz w:val="28"/>
          <w:szCs w:val="28"/>
        </w:rPr>
        <w:t xml:space="preserve"> </w:t>
      </w:r>
    </w:p>
    <w:p w:rsidR="0064345D" w:rsidRDefault="0064345D" w:rsidP="0064345D">
      <w:pPr>
        <w:pStyle w:val="ListParagraph"/>
        <w:numPr>
          <w:ilvl w:val="0"/>
          <w:numId w:val="17"/>
        </w:numPr>
      </w:pPr>
      <w:r>
        <w:t>Information about the number of people who participated in the focus group and the number of focus groups conducted should be included.</w:t>
      </w:r>
    </w:p>
    <w:p w:rsidR="0064345D" w:rsidRDefault="0064345D" w:rsidP="0064345D">
      <w:pPr>
        <w:pStyle w:val="ListParagraph"/>
        <w:numPr>
          <w:ilvl w:val="0"/>
          <w:numId w:val="17"/>
        </w:numPr>
      </w:pPr>
      <w:r>
        <w:t>Key themes in the data should be presented in relation to our 3 themes:</w:t>
      </w:r>
    </w:p>
    <w:p w:rsidR="0064345D" w:rsidRDefault="0064345D" w:rsidP="0064345D">
      <w:pPr>
        <w:pStyle w:val="ListParagraph"/>
        <w:numPr>
          <w:ilvl w:val="1"/>
          <w:numId w:val="17"/>
        </w:numPr>
      </w:pPr>
      <w:r>
        <w:t>Student assessment</w:t>
      </w:r>
    </w:p>
    <w:p w:rsidR="0064345D" w:rsidRDefault="0064345D" w:rsidP="0064345D">
      <w:pPr>
        <w:pStyle w:val="ListParagraph"/>
        <w:numPr>
          <w:ilvl w:val="1"/>
          <w:numId w:val="17"/>
        </w:numPr>
      </w:pPr>
      <w:r>
        <w:t>Student engagement</w:t>
      </w:r>
    </w:p>
    <w:p w:rsidR="0064345D" w:rsidRDefault="0064345D" w:rsidP="0064345D">
      <w:pPr>
        <w:pStyle w:val="ListParagraph"/>
        <w:numPr>
          <w:ilvl w:val="1"/>
          <w:numId w:val="17"/>
        </w:numPr>
      </w:pPr>
      <w:r>
        <w:t>Technology use</w:t>
      </w:r>
    </w:p>
    <w:p w:rsidR="0064345D" w:rsidRDefault="0064345D" w:rsidP="0064345D">
      <w:pPr>
        <w:pStyle w:val="ListParagraph"/>
        <w:numPr>
          <w:ilvl w:val="0"/>
          <w:numId w:val="17"/>
        </w:numPr>
      </w:pPr>
      <w:r>
        <w:t>Direct quotes can be used to illustrate the major ideas or perspectives that were identified in the focus group analysis.</w:t>
      </w:r>
    </w:p>
    <w:p w:rsidR="0064345D" w:rsidRDefault="0064345D" w:rsidP="0064345D">
      <w:pPr>
        <w:pStyle w:val="ListParagraph"/>
        <w:numPr>
          <w:ilvl w:val="0"/>
          <w:numId w:val="17"/>
        </w:numPr>
      </w:pPr>
      <w:r>
        <w:t>In is usually not appropriate to report the information in terms of the percentage of participants who gave one answer or another. The purpose of the focus is to understand the range of perspectives on the topic of interest.</w:t>
      </w:r>
    </w:p>
    <w:p w:rsidR="00BC1903" w:rsidRPr="0064345D" w:rsidRDefault="00BC1903" w:rsidP="00BC1903">
      <w:pPr>
        <w:pStyle w:val="ListParagraph"/>
      </w:pPr>
    </w:p>
    <w:p w:rsidR="00BC1903" w:rsidRPr="00BC1903" w:rsidRDefault="00BC1903" w:rsidP="00BC1903">
      <w:pPr>
        <w:pStyle w:val="ListParagraph"/>
        <w:numPr>
          <w:ilvl w:val="0"/>
          <w:numId w:val="17"/>
        </w:numPr>
        <w:rPr>
          <w:sz w:val="16"/>
          <w:szCs w:val="16"/>
        </w:rPr>
      </w:pPr>
      <w:r w:rsidRPr="00BC1903">
        <w:rPr>
          <w:sz w:val="16"/>
          <w:szCs w:val="16"/>
        </w:rPr>
        <w:t xml:space="preserve">Source:  </w:t>
      </w:r>
      <w:r>
        <w:rPr>
          <w:sz w:val="16"/>
          <w:szCs w:val="16"/>
        </w:rPr>
        <w:t>Tobacco Control Evaluation Center.</w:t>
      </w:r>
      <w:r w:rsidRPr="00BC1903">
        <w:rPr>
          <w:sz w:val="16"/>
          <w:szCs w:val="16"/>
        </w:rPr>
        <w:t xml:space="preserve"> (</w:t>
      </w:r>
      <w:r>
        <w:rPr>
          <w:sz w:val="16"/>
          <w:szCs w:val="16"/>
        </w:rPr>
        <w:t>n.d.</w:t>
      </w:r>
      <w:r w:rsidRPr="00BC1903">
        <w:rPr>
          <w:sz w:val="16"/>
          <w:szCs w:val="16"/>
        </w:rPr>
        <w:t xml:space="preserve">). </w:t>
      </w:r>
      <w:r>
        <w:rPr>
          <w:i/>
          <w:sz w:val="16"/>
          <w:szCs w:val="16"/>
        </w:rPr>
        <w:t>Tips &amp; tools #4: Focus Group Interviews</w:t>
      </w:r>
      <w:r w:rsidRPr="00BC1903">
        <w:rPr>
          <w:sz w:val="16"/>
          <w:szCs w:val="16"/>
        </w:rPr>
        <w:t>.</w:t>
      </w:r>
      <w:r w:rsidRPr="00BC1903">
        <w:rPr>
          <w:i/>
          <w:sz w:val="16"/>
          <w:szCs w:val="16"/>
        </w:rPr>
        <w:t xml:space="preserve"> </w:t>
      </w:r>
      <w:r w:rsidRPr="00BC1903">
        <w:rPr>
          <w:sz w:val="16"/>
          <w:szCs w:val="16"/>
        </w:rPr>
        <w:t>Retrieved February 19, 2010, from http://ucce.ucdavis.edu/files/filelibrary/5715/27616.pdf</w:t>
      </w:r>
    </w:p>
    <w:p w:rsidR="00390A36" w:rsidRDefault="00390A36" w:rsidP="00763394">
      <w:pPr>
        <w:rPr>
          <w:sz w:val="24"/>
          <w:szCs w:val="24"/>
        </w:rPr>
      </w:pPr>
    </w:p>
    <w:p w:rsidR="008971E7" w:rsidRPr="00B53FE4" w:rsidRDefault="008971E7" w:rsidP="00B53FE4">
      <w:pPr>
        <w:jc w:val="center"/>
        <w:rPr>
          <w:b/>
        </w:rPr>
      </w:pPr>
      <w:r w:rsidRPr="00B53FE4">
        <w:rPr>
          <w:b/>
        </w:rPr>
        <w:t>References:</w:t>
      </w:r>
    </w:p>
    <w:p w:rsidR="008971E7" w:rsidRPr="00F91A00" w:rsidRDefault="008971E7" w:rsidP="00F91A00">
      <w:pPr>
        <w:ind w:left="450" w:hanging="450"/>
      </w:pPr>
      <w:r w:rsidRPr="00F91A00">
        <w:t xml:space="preserve">Abt Associates. (2004). </w:t>
      </w:r>
      <w:r w:rsidRPr="00F91A00">
        <w:rPr>
          <w:i/>
        </w:rPr>
        <w:t xml:space="preserve">Principal focus group questions: Moderator guide. </w:t>
      </w:r>
      <w:r w:rsidRPr="00F91A00">
        <w:t xml:space="preserve">Retrieved February 3, 2010, from </w:t>
      </w:r>
      <w:hyperlink r:id="rId18" w:history="1">
        <w:r w:rsidR="00F91A00" w:rsidRPr="00F91A00">
          <w:rPr>
            <w:rStyle w:val="Hyperlink"/>
          </w:rPr>
          <w:t>http://www.abt.sliidea.org/dci/principals%20guide.pdf</w:t>
        </w:r>
      </w:hyperlink>
    </w:p>
    <w:p w:rsidR="00F91A00" w:rsidRPr="00F91A00" w:rsidRDefault="00F91A00" w:rsidP="00F91A00">
      <w:pPr>
        <w:pStyle w:val="NormalWeb"/>
        <w:ind w:left="450" w:hanging="450"/>
        <w:rPr>
          <w:rFonts w:asciiTheme="minorHAnsi" w:hAnsiTheme="minorHAnsi"/>
          <w:sz w:val="22"/>
          <w:szCs w:val="22"/>
        </w:rPr>
      </w:pPr>
      <w:r w:rsidRPr="00F91A00">
        <w:rPr>
          <w:rFonts w:asciiTheme="minorHAnsi" w:hAnsiTheme="minorHAnsi"/>
          <w:sz w:val="22"/>
          <w:szCs w:val="22"/>
        </w:rPr>
        <w:t xml:space="preserve">Berg, B. (2004). </w:t>
      </w:r>
      <w:r w:rsidRPr="00F91A00">
        <w:rPr>
          <w:rFonts w:asciiTheme="minorHAnsi" w:hAnsiTheme="minorHAnsi"/>
          <w:i/>
          <w:sz w:val="22"/>
          <w:szCs w:val="22"/>
        </w:rPr>
        <w:t xml:space="preserve">Qualitative research methods for the social sciences </w:t>
      </w:r>
      <w:r w:rsidRPr="00F91A00">
        <w:rPr>
          <w:rFonts w:asciiTheme="minorHAnsi" w:hAnsiTheme="minorHAnsi"/>
          <w:sz w:val="22"/>
          <w:szCs w:val="22"/>
        </w:rPr>
        <w:t>(5</w:t>
      </w:r>
      <w:r w:rsidRPr="00F91A00">
        <w:rPr>
          <w:rFonts w:asciiTheme="minorHAnsi" w:hAnsiTheme="minorHAnsi"/>
          <w:sz w:val="22"/>
          <w:szCs w:val="22"/>
          <w:vertAlign w:val="superscript"/>
        </w:rPr>
        <w:t>th</w:t>
      </w:r>
      <w:r w:rsidRPr="00F91A00">
        <w:rPr>
          <w:rFonts w:asciiTheme="minorHAnsi" w:hAnsiTheme="minorHAnsi"/>
          <w:sz w:val="22"/>
          <w:szCs w:val="22"/>
        </w:rPr>
        <w:t xml:space="preserve"> ed.). Boston, MA: Pearson Education. </w:t>
      </w:r>
    </w:p>
    <w:p w:rsidR="008971E7" w:rsidRPr="00F91A00" w:rsidRDefault="008971E7" w:rsidP="00F91A00">
      <w:pPr>
        <w:ind w:left="450" w:hanging="450"/>
      </w:pPr>
      <w:r w:rsidRPr="00F91A00">
        <w:t xml:space="preserve">FGD. (2009). Focus group moderator’s guide: national survey of parents in SEE Countries. Retrieved February 3, 2010, from </w:t>
      </w:r>
      <w:hyperlink r:id="rId19" w:history="1">
        <w:r w:rsidRPr="00F91A00">
          <w:rPr>
            <w:rStyle w:val="Hyperlink"/>
          </w:rPr>
          <w:t>http://www.google.com/search?q=teacher+focus+group+moderator+guide&amp;rls=com.microsoft:en-us&amp;ie=UTF-8&amp;oe=UTF-8&amp;startIndex=&amp;startPage=1&amp;rlz=1I7SKPB_en</w:t>
        </w:r>
      </w:hyperlink>
    </w:p>
    <w:p w:rsidR="008971E7" w:rsidRPr="00F91A00" w:rsidRDefault="008971E7" w:rsidP="00F91A00">
      <w:pPr>
        <w:ind w:left="450" w:hanging="450"/>
      </w:pPr>
      <w:r w:rsidRPr="00F91A00">
        <w:t xml:space="preserve">Krueger, R. (n.d.). </w:t>
      </w:r>
      <w:r w:rsidRPr="00F91A00">
        <w:rPr>
          <w:i/>
        </w:rPr>
        <w:t xml:space="preserve">Focus group interviewing. </w:t>
      </w:r>
      <w:r w:rsidRPr="00F91A00">
        <w:t xml:space="preserve">Retrieved February 2, 2010, from </w:t>
      </w:r>
      <w:hyperlink r:id="rId20" w:history="1">
        <w:r w:rsidRPr="00F91A00">
          <w:rPr>
            <w:rStyle w:val="Hyperlink"/>
          </w:rPr>
          <w:t>http://www.tc.umn.edu/~rkrueger/focus.html</w:t>
        </w:r>
      </w:hyperlink>
    </w:p>
    <w:p w:rsidR="00F91A00" w:rsidRDefault="00F91A00" w:rsidP="008971E7">
      <w:r w:rsidRPr="00F91A00">
        <w:t xml:space="preserve">Lee, T. (1999). </w:t>
      </w:r>
      <w:r w:rsidRPr="00F91A00">
        <w:rPr>
          <w:i/>
        </w:rPr>
        <w:t xml:space="preserve">Using qualitative methods in organizational research. </w:t>
      </w:r>
      <w:r w:rsidRPr="00F91A00">
        <w:t>Thousand Oaks, CA: Sage.</w:t>
      </w:r>
    </w:p>
    <w:p w:rsidR="006B7E1A" w:rsidRDefault="006B7E1A" w:rsidP="008971E7"/>
    <w:p w:rsidR="006B7E1A" w:rsidRDefault="006B7E1A" w:rsidP="008971E7"/>
    <w:p w:rsidR="0074134D" w:rsidRDefault="0074134D" w:rsidP="008971E7"/>
    <w:p w:rsidR="0074134D" w:rsidRDefault="0074134D" w:rsidP="0074134D">
      <w:pPr>
        <w:pStyle w:val="Default"/>
        <w:jc w:val="center"/>
        <w:rPr>
          <w:rFonts w:asciiTheme="minorHAnsi" w:hAnsiTheme="minorHAnsi"/>
          <w:b/>
          <w:sz w:val="28"/>
          <w:szCs w:val="28"/>
        </w:rPr>
      </w:pPr>
      <w:r>
        <w:rPr>
          <w:rFonts w:asciiTheme="minorHAnsi" w:hAnsiTheme="minorHAnsi"/>
          <w:b/>
          <w:sz w:val="28"/>
          <w:szCs w:val="28"/>
        </w:rPr>
        <w:lastRenderedPageBreak/>
        <w:t>Appendix A</w:t>
      </w:r>
    </w:p>
    <w:p w:rsidR="0074134D" w:rsidRDefault="0074134D" w:rsidP="0074134D">
      <w:pPr>
        <w:pStyle w:val="Default"/>
        <w:jc w:val="center"/>
        <w:rPr>
          <w:rFonts w:asciiTheme="minorHAnsi" w:hAnsiTheme="minorHAnsi"/>
          <w:b/>
          <w:sz w:val="28"/>
          <w:szCs w:val="28"/>
        </w:rPr>
      </w:pPr>
      <w:r>
        <w:rPr>
          <w:rFonts w:asciiTheme="minorHAnsi" w:hAnsiTheme="minorHAnsi"/>
          <w:b/>
          <w:sz w:val="28"/>
          <w:szCs w:val="28"/>
        </w:rPr>
        <w:t>Sample Focus Group form for participants</w:t>
      </w:r>
    </w:p>
    <w:p w:rsidR="0074134D" w:rsidRDefault="0074134D" w:rsidP="0074134D">
      <w:pPr>
        <w:pStyle w:val="Default"/>
        <w:jc w:val="center"/>
        <w:rPr>
          <w:rFonts w:asciiTheme="minorHAnsi" w:hAnsiTheme="minorHAnsi"/>
          <w:b/>
          <w:sz w:val="28"/>
          <w:szCs w:val="28"/>
        </w:rPr>
      </w:pPr>
    </w:p>
    <w:tbl>
      <w:tblPr>
        <w:tblStyle w:val="TableGrid"/>
        <w:tblW w:w="0" w:type="auto"/>
        <w:tblLook w:val="04A0"/>
      </w:tblPr>
      <w:tblGrid>
        <w:gridCol w:w="4788"/>
        <w:gridCol w:w="4788"/>
      </w:tblGrid>
      <w:tr w:rsidR="0074134D" w:rsidTr="00351491">
        <w:tc>
          <w:tcPr>
            <w:tcW w:w="4788" w:type="dxa"/>
          </w:tcPr>
          <w:p w:rsidR="0074134D" w:rsidRDefault="0074134D" w:rsidP="00351491">
            <w:pPr>
              <w:pStyle w:val="Default"/>
              <w:rPr>
                <w:rFonts w:asciiTheme="minorHAnsi" w:hAnsiTheme="minorHAnsi"/>
                <w:b/>
                <w:sz w:val="28"/>
                <w:szCs w:val="28"/>
              </w:rPr>
            </w:pPr>
            <w:r>
              <w:rPr>
                <w:rFonts w:asciiTheme="minorHAnsi" w:hAnsiTheme="minorHAnsi"/>
                <w:b/>
                <w:sz w:val="28"/>
                <w:szCs w:val="28"/>
              </w:rPr>
              <w:t>Theme 1: Student Assessment</w:t>
            </w:r>
          </w:p>
        </w:tc>
        <w:tc>
          <w:tcPr>
            <w:tcW w:w="4788" w:type="dxa"/>
          </w:tcPr>
          <w:p w:rsidR="0074134D" w:rsidRDefault="0074134D" w:rsidP="00351491">
            <w:pPr>
              <w:pStyle w:val="Default"/>
              <w:jc w:val="center"/>
              <w:rPr>
                <w:rFonts w:asciiTheme="minorHAnsi" w:hAnsiTheme="minorHAnsi"/>
                <w:b/>
                <w:sz w:val="28"/>
                <w:szCs w:val="28"/>
              </w:rPr>
            </w:pPr>
          </w:p>
        </w:tc>
      </w:tr>
      <w:tr w:rsidR="0074134D" w:rsidTr="00351491">
        <w:tc>
          <w:tcPr>
            <w:tcW w:w="4788" w:type="dxa"/>
          </w:tcPr>
          <w:p w:rsidR="0074134D" w:rsidRPr="0074134D" w:rsidRDefault="0074134D" w:rsidP="0074134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rPr>
            </w:pPr>
            <w:r w:rsidRPr="0074134D">
              <w:rPr>
                <w:color w:val="000000"/>
              </w:rPr>
              <w:t xml:space="preserve">How do </w:t>
            </w:r>
            <w:r w:rsidRPr="0074134D">
              <w:rPr>
                <w:b/>
                <w:color w:val="000000"/>
              </w:rPr>
              <w:t>your students</w:t>
            </w:r>
            <w:r w:rsidRPr="0074134D">
              <w:rPr>
                <w:color w:val="000000"/>
              </w:rPr>
              <w:t xml:space="preserve"> use assessment feedback to improve their learning?</w:t>
            </w:r>
          </w:p>
          <w:p w:rsidR="0074134D" w:rsidRPr="008971E7" w:rsidRDefault="0074134D" w:rsidP="0074134D">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160"/>
              <w:rPr>
                <w:color w:val="000000"/>
              </w:rPr>
            </w:pPr>
          </w:p>
          <w:p w:rsidR="0074134D" w:rsidRDefault="0074134D" w:rsidP="00351491">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880"/>
              <w:rPr>
                <w:b/>
                <w:sz w:val="28"/>
                <w:szCs w:val="28"/>
              </w:rPr>
            </w:pPr>
          </w:p>
          <w:p w:rsidR="0074134D" w:rsidRDefault="0074134D" w:rsidP="00351491">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880"/>
              <w:rPr>
                <w:b/>
                <w:sz w:val="28"/>
                <w:szCs w:val="28"/>
              </w:rPr>
            </w:pPr>
          </w:p>
          <w:p w:rsidR="0074134D" w:rsidRDefault="0074134D" w:rsidP="00351491">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880"/>
              <w:rPr>
                <w:b/>
                <w:sz w:val="28"/>
                <w:szCs w:val="28"/>
              </w:rPr>
            </w:pPr>
          </w:p>
          <w:p w:rsidR="0074134D" w:rsidRDefault="0074134D" w:rsidP="00351491">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880"/>
              <w:rPr>
                <w:b/>
                <w:sz w:val="28"/>
                <w:szCs w:val="28"/>
              </w:rPr>
            </w:pPr>
          </w:p>
          <w:p w:rsidR="0074134D" w:rsidRDefault="0074134D" w:rsidP="00351491">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880"/>
              <w:rPr>
                <w:b/>
                <w:sz w:val="28"/>
                <w:szCs w:val="28"/>
              </w:rPr>
            </w:pPr>
          </w:p>
          <w:p w:rsidR="0074134D" w:rsidRDefault="0074134D" w:rsidP="00351491">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880"/>
              <w:rPr>
                <w:b/>
                <w:sz w:val="28"/>
                <w:szCs w:val="28"/>
              </w:rPr>
            </w:pPr>
          </w:p>
          <w:p w:rsidR="0074134D" w:rsidRDefault="0074134D" w:rsidP="00351491">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880"/>
              <w:rPr>
                <w:b/>
                <w:sz w:val="28"/>
                <w:szCs w:val="28"/>
              </w:rPr>
            </w:pPr>
          </w:p>
          <w:p w:rsidR="0074134D" w:rsidRDefault="0074134D" w:rsidP="00351491">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880"/>
              <w:rPr>
                <w:b/>
                <w:sz w:val="28"/>
                <w:szCs w:val="28"/>
              </w:rPr>
            </w:pPr>
          </w:p>
          <w:p w:rsidR="0074134D" w:rsidRDefault="0074134D" w:rsidP="00351491">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880"/>
              <w:rPr>
                <w:b/>
                <w:sz w:val="28"/>
                <w:szCs w:val="28"/>
              </w:rPr>
            </w:pPr>
          </w:p>
          <w:p w:rsidR="0074134D" w:rsidRDefault="0074134D" w:rsidP="00351491">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880"/>
              <w:rPr>
                <w:b/>
                <w:sz w:val="28"/>
                <w:szCs w:val="28"/>
              </w:rPr>
            </w:pPr>
          </w:p>
          <w:p w:rsidR="0074134D" w:rsidRDefault="0074134D" w:rsidP="00351491">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880"/>
              <w:rPr>
                <w:b/>
                <w:sz w:val="28"/>
                <w:szCs w:val="28"/>
              </w:rPr>
            </w:pPr>
          </w:p>
          <w:p w:rsidR="0074134D" w:rsidRDefault="0074134D" w:rsidP="00351491">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880"/>
              <w:rPr>
                <w:b/>
                <w:sz w:val="28"/>
                <w:szCs w:val="28"/>
              </w:rPr>
            </w:pPr>
          </w:p>
        </w:tc>
        <w:tc>
          <w:tcPr>
            <w:tcW w:w="4788" w:type="dxa"/>
          </w:tcPr>
          <w:p w:rsidR="0074134D" w:rsidRDefault="0074134D" w:rsidP="00351491">
            <w:pPr>
              <w:pStyle w:val="Default"/>
              <w:jc w:val="center"/>
              <w:rPr>
                <w:rFonts w:asciiTheme="minorHAnsi" w:hAnsiTheme="minorHAnsi"/>
                <w:b/>
                <w:sz w:val="28"/>
                <w:szCs w:val="28"/>
              </w:rPr>
            </w:pPr>
          </w:p>
        </w:tc>
      </w:tr>
      <w:tr w:rsidR="0074134D" w:rsidTr="00351491">
        <w:tc>
          <w:tcPr>
            <w:tcW w:w="4788" w:type="dxa"/>
          </w:tcPr>
          <w:p w:rsidR="0074134D" w:rsidRPr="0074134D" w:rsidRDefault="0074134D" w:rsidP="0074134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rPr>
            </w:pPr>
            <w:r w:rsidRPr="0074134D">
              <w:rPr>
                <w:color w:val="000000"/>
              </w:rPr>
              <w:t xml:space="preserve">How do </w:t>
            </w:r>
            <w:r w:rsidRPr="0074134D">
              <w:rPr>
                <w:b/>
                <w:color w:val="000000"/>
              </w:rPr>
              <w:t>you</w:t>
            </w:r>
            <w:r w:rsidRPr="0074134D">
              <w:rPr>
                <w:color w:val="000000"/>
              </w:rPr>
              <w:t xml:space="preserve"> use assessment feedback to guide future instruction?</w:t>
            </w: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tc>
        <w:tc>
          <w:tcPr>
            <w:tcW w:w="4788" w:type="dxa"/>
          </w:tcPr>
          <w:p w:rsidR="0074134D" w:rsidRDefault="0074134D" w:rsidP="00351491">
            <w:pPr>
              <w:pStyle w:val="Default"/>
              <w:jc w:val="center"/>
              <w:rPr>
                <w:rFonts w:asciiTheme="minorHAnsi" w:hAnsiTheme="minorHAnsi"/>
                <w:b/>
                <w:sz w:val="28"/>
                <w:szCs w:val="28"/>
              </w:rPr>
            </w:pPr>
          </w:p>
        </w:tc>
      </w:tr>
      <w:tr w:rsidR="0074134D" w:rsidTr="00351491">
        <w:tc>
          <w:tcPr>
            <w:tcW w:w="4788" w:type="dxa"/>
          </w:tcPr>
          <w:p w:rsidR="0074134D" w:rsidRDefault="0074134D" w:rsidP="00351491">
            <w:pPr>
              <w:pStyle w:val="Default"/>
              <w:jc w:val="both"/>
              <w:rPr>
                <w:rFonts w:asciiTheme="minorHAnsi" w:hAnsiTheme="minorHAnsi"/>
                <w:b/>
                <w:sz w:val="28"/>
                <w:szCs w:val="28"/>
              </w:rPr>
            </w:pPr>
            <w:r>
              <w:rPr>
                <w:rFonts w:asciiTheme="minorHAnsi" w:hAnsiTheme="minorHAnsi"/>
                <w:b/>
                <w:sz w:val="28"/>
                <w:szCs w:val="28"/>
              </w:rPr>
              <w:lastRenderedPageBreak/>
              <w:t>Theme 2: Student Engagement</w:t>
            </w:r>
          </w:p>
        </w:tc>
        <w:tc>
          <w:tcPr>
            <w:tcW w:w="4788" w:type="dxa"/>
          </w:tcPr>
          <w:p w:rsidR="0074134D" w:rsidRDefault="0074134D" w:rsidP="00351491">
            <w:pPr>
              <w:pStyle w:val="Default"/>
              <w:jc w:val="center"/>
              <w:rPr>
                <w:rFonts w:asciiTheme="minorHAnsi" w:hAnsiTheme="minorHAnsi"/>
                <w:b/>
                <w:sz w:val="28"/>
                <w:szCs w:val="28"/>
              </w:rPr>
            </w:pPr>
          </w:p>
        </w:tc>
      </w:tr>
      <w:tr w:rsidR="0074134D" w:rsidTr="00351491">
        <w:tc>
          <w:tcPr>
            <w:tcW w:w="4788" w:type="dxa"/>
          </w:tcPr>
          <w:p w:rsidR="0074134D" w:rsidRPr="0074134D" w:rsidRDefault="0074134D" w:rsidP="0074134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rPr>
            </w:pPr>
            <w:r w:rsidRPr="0074134D">
              <w:rPr>
                <w:color w:val="000000"/>
              </w:rPr>
              <w:t>What do you see or hear that lets you know your students are engaged in your classroom?</w:t>
            </w:r>
          </w:p>
          <w:p w:rsidR="0074134D" w:rsidRPr="00A40CC4" w:rsidRDefault="0074134D" w:rsidP="00351491">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880"/>
              <w:rPr>
                <w:color w:val="000000"/>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tc>
        <w:tc>
          <w:tcPr>
            <w:tcW w:w="4788" w:type="dxa"/>
          </w:tcPr>
          <w:p w:rsidR="0074134D" w:rsidRDefault="0074134D" w:rsidP="00351491">
            <w:pPr>
              <w:pStyle w:val="Default"/>
              <w:jc w:val="center"/>
              <w:rPr>
                <w:rFonts w:asciiTheme="minorHAnsi" w:hAnsiTheme="minorHAnsi"/>
                <w:b/>
                <w:sz w:val="28"/>
                <w:szCs w:val="28"/>
              </w:rPr>
            </w:pPr>
          </w:p>
        </w:tc>
      </w:tr>
      <w:tr w:rsidR="0074134D" w:rsidTr="00351491">
        <w:tc>
          <w:tcPr>
            <w:tcW w:w="4788" w:type="dxa"/>
          </w:tcPr>
          <w:p w:rsidR="0074134D" w:rsidRPr="0074134D" w:rsidRDefault="0074134D" w:rsidP="0074134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rPr>
            </w:pPr>
            <w:r w:rsidRPr="0074134D">
              <w:rPr>
                <w:color w:val="000000"/>
              </w:rPr>
              <w:t xml:space="preserve">Thinking about instructional and assessment practices, what </w:t>
            </w:r>
            <w:r w:rsidR="00D86018">
              <w:rPr>
                <w:color w:val="000000"/>
              </w:rPr>
              <w:t xml:space="preserve">do </w:t>
            </w:r>
            <w:r w:rsidRPr="0074134D">
              <w:rPr>
                <w:color w:val="000000"/>
              </w:rPr>
              <w:t>you do to facilitate such engagement?</w:t>
            </w: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p w:rsidR="0074134D" w:rsidRDefault="0074134D" w:rsidP="00351491">
            <w:pPr>
              <w:pStyle w:val="Default"/>
              <w:jc w:val="both"/>
              <w:rPr>
                <w:rFonts w:asciiTheme="minorHAnsi" w:hAnsiTheme="minorHAnsi"/>
                <w:b/>
                <w:sz w:val="28"/>
                <w:szCs w:val="28"/>
              </w:rPr>
            </w:pPr>
          </w:p>
        </w:tc>
        <w:tc>
          <w:tcPr>
            <w:tcW w:w="4788" w:type="dxa"/>
          </w:tcPr>
          <w:p w:rsidR="0074134D" w:rsidRDefault="0074134D" w:rsidP="00351491">
            <w:pPr>
              <w:pStyle w:val="Default"/>
              <w:jc w:val="center"/>
              <w:rPr>
                <w:rFonts w:asciiTheme="minorHAnsi" w:hAnsiTheme="minorHAnsi"/>
                <w:b/>
                <w:sz w:val="28"/>
                <w:szCs w:val="28"/>
              </w:rPr>
            </w:pPr>
          </w:p>
        </w:tc>
      </w:tr>
      <w:tr w:rsidR="0074134D" w:rsidTr="00351491">
        <w:tc>
          <w:tcPr>
            <w:tcW w:w="4788" w:type="dxa"/>
          </w:tcPr>
          <w:p w:rsidR="0074134D" w:rsidRDefault="0074134D" w:rsidP="00351491">
            <w:pPr>
              <w:pStyle w:val="Default"/>
              <w:jc w:val="both"/>
              <w:rPr>
                <w:rFonts w:asciiTheme="minorHAnsi" w:hAnsiTheme="minorHAnsi"/>
                <w:b/>
                <w:sz w:val="28"/>
                <w:szCs w:val="28"/>
              </w:rPr>
            </w:pPr>
            <w:r>
              <w:rPr>
                <w:rFonts w:asciiTheme="minorHAnsi" w:hAnsiTheme="minorHAnsi"/>
                <w:b/>
                <w:sz w:val="28"/>
                <w:szCs w:val="28"/>
              </w:rPr>
              <w:lastRenderedPageBreak/>
              <w:t>Theme 3: Technology Use</w:t>
            </w:r>
          </w:p>
        </w:tc>
        <w:tc>
          <w:tcPr>
            <w:tcW w:w="4788" w:type="dxa"/>
          </w:tcPr>
          <w:p w:rsidR="0074134D" w:rsidRDefault="0074134D" w:rsidP="00351491">
            <w:pPr>
              <w:pStyle w:val="Default"/>
              <w:jc w:val="center"/>
              <w:rPr>
                <w:rFonts w:asciiTheme="minorHAnsi" w:hAnsiTheme="minorHAnsi"/>
                <w:b/>
                <w:sz w:val="28"/>
                <w:szCs w:val="28"/>
              </w:rPr>
            </w:pPr>
          </w:p>
        </w:tc>
      </w:tr>
      <w:tr w:rsidR="0074134D" w:rsidTr="00351491">
        <w:tc>
          <w:tcPr>
            <w:tcW w:w="4788" w:type="dxa"/>
          </w:tcPr>
          <w:p w:rsidR="0074134D" w:rsidRPr="0074134D" w:rsidRDefault="0074134D" w:rsidP="0074134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sz w:val="24"/>
                <w:szCs w:val="24"/>
              </w:rPr>
            </w:pPr>
            <w:r w:rsidRPr="0074134D">
              <w:rPr>
                <w:color w:val="000000"/>
                <w:sz w:val="24"/>
                <w:szCs w:val="24"/>
              </w:rPr>
              <w:t>How is technology enhancing student learning and engagement within your subject areas</w:t>
            </w:r>
            <w:r w:rsidR="00D86018">
              <w:rPr>
                <w:color w:val="000000"/>
                <w:sz w:val="24"/>
                <w:szCs w:val="24"/>
              </w:rPr>
              <w:t xml:space="preserve"> or your classroom</w:t>
            </w:r>
            <w:r w:rsidRPr="0074134D">
              <w:rPr>
                <w:color w:val="000000"/>
                <w:sz w:val="24"/>
                <w:szCs w:val="24"/>
              </w:rPr>
              <w:t>?</w:t>
            </w:r>
          </w:p>
          <w:p w:rsidR="0074134D" w:rsidRDefault="0074134D" w:rsidP="003514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74134D" w:rsidRDefault="0074134D" w:rsidP="003514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74134D" w:rsidRDefault="0074134D" w:rsidP="003514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74134D" w:rsidRDefault="0074134D" w:rsidP="003514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74134D" w:rsidRDefault="0074134D" w:rsidP="003514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74134D" w:rsidRDefault="0074134D" w:rsidP="003514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74134D" w:rsidRDefault="0074134D" w:rsidP="003514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74134D" w:rsidRDefault="0074134D" w:rsidP="003514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74134D" w:rsidRDefault="0074134D" w:rsidP="003514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74134D" w:rsidRDefault="0074134D" w:rsidP="003514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74134D" w:rsidRDefault="0074134D" w:rsidP="003514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74134D" w:rsidRDefault="0074134D" w:rsidP="003514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74134D" w:rsidRDefault="0074134D" w:rsidP="003514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74134D" w:rsidRPr="00AD73AE" w:rsidRDefault="0074134D" w:rsidP="003514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tc>
        <w:tc>
          <w:tcPr>
            <w:tcW w:w="4788" w:type="dxa"/>
          </w:tcPr>
          <w:p w:rsidR="0074134D" w:rsidRDefault="0074134D" w:rsidP="00351491">
            <w:pPr>
              <w:pStyle w:val="Default"/>
              <w:jc w:val="center"/>
              <w:rPr>
                <w:rFonts w:asciiTheme="minorHAnsi" w:hAnsiTheme="minorHAnsi"/>
                <w:b/>
                <w:sz w:val="28"/>
                <w:szCs w:val="28"/>
              </w:rPr>
            </w:pPr>
          </w:p>
        </w:tc>
      </w:tr>
    </w:tbl>
    <w:p w:rsidR="0074134D" w:rsidRPr="00223BF4" w:rsidRDefault="0074134D" w:rsidP="0074134D">
      <w:pPr>
        <w:pStyle w:val="Default"/>
        <w:jc w:val="center"/>
        <w:rPr>
          <w:rFonts w:asciiTheme="minorHAnsi" w:hAnsiTheme="minorHAnsi"/>
          <w:b/>
          <w:sz w:val="28"/>
          <w:szCs w:val="28"/>
        </w:rPr>
      </w:pPr>
    </w:p>
    <w:p w:rsidR="00714A5E" w:rsidRPr="00F84C6F" w:rsidRDefault="00714A5E" w:rsidP="000C24D4">
      <w:pPr>
        <w:rPr>
          <w:b/>
          <w:sz w:val="28"/>
          <w:szCs w:val="28"/>
        </w:rPr>
      </w:pPr>
    </w:p>
    <w:p w:rsidR="00714A5E" w:rsidRDefault="00714A5E" w:rsidP="00924C14">
      <w:pPr>
        <w:rPr>
          <w:b/>
          <w:sz w:val="20"/>
          <w:szCs w:val="20"/>
        </w:rPr>
      </w:pPr>
    </w:p>
    <w:p w:rsidR="00336948" w:rsidRDefault="00336948" w:rsidP="00336948">
      <w:pPr>
        <w:jc w:val="center"/>
        <w:rPr>
          <w:b/>
          <w:sz w:val="20"/>
          <w:szCs w:val="20"/>
        </w:rPr>
      </w:pPr>
    </w:p>
    <w:p w:rsidR="00336948" w:rsidRDefault="00336948" w:rsidP="00336948">
      <w:pPr>
        <w:jc w:val="center"/>
        <w:rPr>
          <w:b/>
          <w:sz w:val="20"/>
          <w:szCs w:val="20"/>
        </w:rPr>
      </w:pPr>
    </w:p>
    <w:p w:rsidR="00336948" w:rsidRDefault="00336948" w:rsidP="00336948">
      <w:pPr>
        <w:jc w:val="center"/>
        <w:rPr>
          <w:b/>
          <w:sz w:val="20"/>
          <w:szCs w:val="20"/>
        </w:rPr>
      </w:pPr>
    </w:p>
    <w:p w:rsidR="00336948" w:rsidRDefault="00336948" w:rsidP="00336948">
      <w:pPr>
        <w:jc w:val="center"/>
        <w:rPr>
          <w:b/>
          <w:sz w:val="20"/>
          <w:szCs w:val="20"/>
        </w:rPr>
      </w:pPr>
    </w:p>
    <w:p w:rsidR="00336948" w:rsidRDefault="00336948" w:rsidP="00336948">
      <w:pPr>
        <w:jc w:val="center"/>
        <w:rPr>
          <w:b/>
          <w:sz w:val="20"/>
          <w:szCs w:val="20"/>
        </w:rPr>
      </w:pPr>
    </w:p>
    <w:p w:rsidR="00336948" w:rsidRDefault="00336948" w:rsidP="00336948">
      <w:pPr>
        <w:jc w:val="center"/>
        <w:rPr>
          <w:b/>
          <w:sz w:val="20"/>
          <w:szCs w:val="20"/>
        </w:rPr>
      </w:pPr>
    </w:p>
    <w:p w:rsidR="00336948" w:rsidRDefault="00336948" w:rsidP="00336948">
      <w:pPr>
        <w:jc w:val="center"/>
        <w:rPr>
          <w:b/>
          <w:sz w:val="20"/>
          <w:szCs w:val="20"/>
        </w:rPr>
      </w:pPr>
    </w:p>
    <w:p w:rsidR="00336948" w:rsidRPr="00336948" w:rsidRDefault="00336948" w:rsidP="0074134D">
      <w:pPr>
        <w:rPr>
          <w:b/>
          <w:sz w:val="20"/>
          <w:szCs w:val="20"/>
        </w:rPr>
      </w:pPr>
    </w:p>
    <w:p w:rsidR="00336948" w:rsidRPr="004E0F1A" w:rsidRDefault="00336948" w:rsidP="006B7E1A">
      <w:pPr>
        <w:pStyle w:val="Default"/>
        <w:rPr>
          <w:rFonts w:asciiTheme="minorHAnsi" w:hAnsiTheme="minorHAnsi"/>
          <w:sz w:val="22"/>
          <w:szCs w:val="22"/>
        </w:rPr>
      </w:pPr>
    </w:p>
    <w:p w:rsidR="006B7E1A" w:rsidRPr="004E0F1A" w:rsidRDefault="006B7E1A" w:rsidP="008971E7"/>
    <w:p w:rsidR="008971E7" w:rsidRPr="004E0F1A" w:rsidRDefault="008971E7" w:rsidP="00763394"/>
    <w:p w:rsidR="008971E7" w:rsidRPr="004E0F1A" w:rsidRDefault="008971E7" w:rsidP="00763394"/>
    <w:sectPr w:rsidR="008971E7" w:rsidRPr="004E0F1A" w:rsidSect="006B7E1A">
      <w:footerReference w:type="default" r:id="rId21"/>
      <w:pgSz w:w="12240" w:h="15840"/>
      <w:pgMar w:top="990" w:right="72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2013" w:rsidRDefault="006D2013" w:rsidP="008077F1">
      <w:pPr>
        <w:spacing w:after="0" w:line="240" w:lineRule="auto"/>
      </w:pPr>
      <w:r>
        <w:separator/>
      </w:r>
    </w:p>
  </w:endnote>
  <w:endnote w:type="continuationSeparator" w:id="0">
    <w:p w:rsidR="006D2013" w:rsidRDefault="006D2013" w:rsidP="008077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24596"/>
      <w:docPartObj>
        <w:docPartGallery w:val="Page Numbers (Bottom of Page)"/>
        <w:docPartUnique/>
      </w:docPartObj>
    </w:sdtPr>
    <w:sdtContent>
      <w:p w:rsidR="008077F1" w:rsidRDefault="00C07EC7">
        <w:pPr>
          <w:pStyle w:val="Footer"/>
          <w:jc w:val="right"/>
        </w:pPr>
        <w:fldSimple w:instr=" PAGE   \* MERGEFORMAT ">
          <w:r w:rsidR="00D86018">
            <w:rPr>
              <w:noProof/>
            </w:rPr>
            <w:t>11</w:t>
          </w:r>
        </w:fldSimple>
      </w:p>
    </w:sdtContent>
  </w:sdt>
  <w:p w:rsidR="008077F1" w:rsidRDefault="008077F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2013" w:rsidRDefault="006D2013" w:rsidP="008077F1">
      <w:pPr>
        <w:spacing w:after="0" w:line="240" w:lineRule="auto"/>
      </w:pPr>
      <w:r>
        <w:separator/>
      </w:r>
    </w:p>
  </w:footnote>
  <w:footnote w:type="continuationSeparator" w:id="0">
    <w:p w:rsidR="006D2013" w:rsidRDefault="006D2013" w:rsidP="008077F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3"/>
      <w:numFmt w:val="upperRoman"/>
      <w:lvlText w:val="%1."/>
      <w:lvlJc w:val="left"/>
      <w:pPr>
        <w:tabs>
          <w:tab w:val="num" w:pos="1080"/>
        </w:tabs>
        <w:ind w:left="1080" w:hanging="720"/>
      </w:pPr>
      <w:rPr>
        <w:b/>
      </w:rPr>
    </w:lvl>
  </w:abstractNum>
  <w:abstractNum w:abstractNumId="1">
    <w:nsid w:val="00000004"/>
    <w:multiLevelType w:val="singleLevel"/>
    <w:tmpl w:val="00000004"/>
    <w:name w:val="WW8Num4"/>
    <w:lvl w:ilvl="0">
      <w:start w:val="1"/>
      <w:numFmt w:val="decimal"/>
      <w:lvlText w:val="%1."/>
      <w:lvlJc w:val="left"/>
      <w:pPr>
        <w:tabs>
          <w:tab w:val="num" w:pos="1440"/>
        </w:tabs>
        <w:ind w:left="1440" w:hanging="360"/>
      </w:pPr>
    </w:lvl>
  </w:abstractNum>
  <w:abstractNum w:abstractNumId="2">
    <w:nsid w:val="00000005"/>
    <w:multiLevelType w:val="singleLevel"/>
    <w:tmpl w:val="00000005"/>
    <w:name w:val="WW8Num5"/>
    <w:lvl w:ilvl="0">
      <w:start w:val="1"/>
      <w:numFmt w:val="decimal"/>
      <w:lvlText w:val="%1."/>
      <w:lvlJc w:val="left"/>
      <w:pPr>
        <w:tabs>
          <w:tab w:val="num" w:pos="1440"/>
        </w:tabs>
        <w:ind w:left="1440" w:hanging="360"/>
      </w:pPr>
    </w:lvl>
  </w:abstractNum>
  <w:abstractNum w:abstractNumId="3">
    <w:nsid w:val="00000006"/>
    <w:multiLevelType w:val="multilevel"/>
    <w:tmpl w:val="00000006"/>
    <w:name w:val="WW8Num6"/>
    <w:lvl w:ilvl="0">
      <w:start w:val="1"/>
      <w:numFmt w:val="decimal"/>
      <w:lvlText w:val="%1."/>
      <w:lvlJc w:val="left"/>
      <w:pPr>
        <w:tabs>
          <w:tab w:val="num" w:pos="0"/>
        </w:tabs>
        <w:ind w:left="1080" w:hanging="360"/>
      </w:pPr>
    </w:lvl>
    <w:lvl w:ilvl="1">
      <w:start w:val="1"/>
      <w:numFmt w:val="decimal"/>
      <w:lvlText w:val="%2."/>
      <w:lvlJc w:val="left"/>
      <w:pPr>
        <w:tabs>
          <w:tab w:val="num" w:pos="1800"/>
        </w:tabs>
        <w:ind w:left="1800" w:hanging="360"/>
      </w:pPr>
      <w:rPr>
        <w:rFonts w:ascii="Times New Roman" w:eastAsia="Times New Roman" w:hAnsi="Times New Roman" w:cs="Times New Roman"/>
      </w:r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nsid w:val="00000007"/>
    <w:multiLevelType w:val="singleLevel"/>
    <w:tmpl w:val="00000007"/>
    <w:name w:val="WW8Num7"/>
    <w:lvl w:ilvl="0">
      <w:start w:val="1"/>
      <w:numFmt w:val="decimal"/>
      <w:lvlText w:val="%1."/>
      <w:lvlJc w:val="left"/>
      <w:pPr>
        <w:tabs>
          <w:tab w:val="num" w:pos="0"/>
        </w:tabs>
        <w:ind w:left="1692" w:hanging="360"/>
      </w:pPr>
    </w:lvl>
  </w:abstractNum>
  <w:abstractNum w:abstractNumId="5">
    <w:nsid w:val="00000009"/>
    <w:multiLevelType w:val="singleLevel"/>
    <w:tmpl w:val="00000009"/>
    <w:name w:val="WW8Num9"/>
    <w:lvl w:ilvl="0">
      <w:start w:val="1"/>
      <w:numFmt w:val="decimal"/>
      <w:lvlText w:val="%1."/>
      <w:lvlJc w:val="left"/>
      <w:pPr>
        <w:tabs>
          <w:tab w:val="num" w:pos="0"/>
        </w:tabs>
        <w:ind w:left="1440" w:hanging="360"/>
      </w:pPr>
    </w:lvl>
  </w:abstractNum>
  <w:abstractNum w:abstractNumId="6">
    <w:nsid w:val="0000000A"/>
    <w:multiLevelType w:val="singleLevel"/>
    <w:tmpl w:val="0000000A"/>
    <w:name w:val="WW8Num10"/>
    <w:lvl w:ilvl="0">
      <w:start w:val="1"/>
      <w:numFmt w:val="decimal"/>
      <w:lvlText w:val="%1."/>
      <w:lvlJc w:val="left"/>
      <w:pPr>
        <w:tabs>
          <w:tab w:val="num" w:pos="0"/>
        </w:tabs>
        <w:ind w:left="1080" w:hanging="360"/>
      </w:pPr>
    </w:lvl>
  </w:abstractNum>
  <w:abstractNum w:abstractNumId="7">
    <w:nsid w:val="0000000B"/>
    <w:multiLevelType w:val="singleLevel"/>
    <w:tmpl w:val="0000000B"/>
    <w:name w:val="WW8Num11"/>
    <w:lvl w:ilvl="0">
      <w:start w:val="1"/>
      <w:numFmt w:val="decimal"/>
      <w:lvlText w:val="%1."/>
      <w:lvlJc w:val="left"/>
      <w:pPr>
        <w:tabs>
          <w:tab w:val="num" w:pos="1440"/>
        </w:tabs>
        <w:ind w:left="1440" w:hanging="360"/>
      </w:pPr>
    </w:lvl>
  </w:abstractNum>
  <w:abstractNum w:abstractNumId="8">
    <w:nsid w:val="0000000C"/>
    <w:multiLevelType w:val="singleLevel"/>
    <w:tmpl w:val="0000000C"/>
    <w:name w:val="WW8Num12"/>
    <w:lvl w:ilvl="0">
      <w:start w:val="1"/>
      <w:numFmt w:val="decimal"/>
      <w:lvlText w:val="%1."/>
      <w:lvlJc w:val="left"/>
      <w:pPr>
        <w:tabs>
          <w:tab w:val="num" w:pos="0"/>
        </w:tabs>
        <w:ind w:left="1080" w:hanging="360"/>
      </w:pPr>
      <w:rPr>
        <w:color w:val="000000"/>
        <w:u w:val="none"/>
      </w:rPr>
    </w:lvl>
  </w:abstractNum>
  <w:abstractNum w:abstractNumId="9">
    <w:nsid w:val="0000000D"/>
    <w:multiLevelType w:val="singleLevel"/>
    <w:tmpl w:val="0000000D"/>
    <w:name w:val="WW8Num13"/>
    <w:lvl w:ilvl="0">
      <w:start w:val="1"/>
      <w:numFmt w:val="decimal"/>
      <w:lvlText w:val="%1."/>
      <w:lvlJc w:val="left"/>
      <w:pPr>
        <w:tabs>
          <w:tab w:val="num" w:pos="1440"/>
        </w:tabs>
        <w:ind w:left="1440" w:hanging="360"/>
      </w:pPr>
    </w:lvl>
  </w:abstractNum>
  <w:abstractNum w:abstractNumId="10">
    <w:nsid w:val="0000000E"/>
    <w:multiLevelType w:val="multilevel"/>
    <w:tmpl w:val="0000000E"/>
    <w:name w:val="WW8Num14"/>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2"/>
      <w:numFmt w:val="upperLetter"/>
      <w:lvlText w:val="%3."/>
      <w:lvlJc w:val="left"/>
      <w:pPr>
        <w:tabs>
          <w:tab w:val="num" w:pos="3060"/>
        </w:tabs>
        <w:ind w:left="3060" w:hanging="36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1">
    <w:nsid w:val="0000000F"/>
    <w:multiLevelType w:val="singleLevel"/>
    <w:tmpl w:val="0000000F"/>
    <w:name w:val="WW8Num15"/>
    <w:lvl w:ilvl="0">
      <w:start w:val="1"/>
      <w:numFmt w:val="decimal"/>
      <w:lvlText w:val="%1."/>
      <w:lvlJc w:val="left"/>
      <w:pPr>
        <w:tabs>
          <w:tab w:val="num" w:pos="1440"/>
        </w:tabs>
        <w:ind w:left="1440" w:hanging="360"/>
      </w:pPr>
    </w:lvl>
  </w:abstractNum>
  <w:abstractNum w:abstractNumId="12">
    <w:nsid w:val="00000012"/>
    <w:multiLevelType w:val="multilevel"/>
    <w:tmpl w:val="0000001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8392CE3"/>
    <w:multiLevelType w:val="hybridMultilevel"/>
    <w:tmpl w:val="6BB215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AF1014A"/>
    <w:multiLevelType w:val="hybridMultilevel"/>
    <w:tmpl w:val="2070EF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100F3E45"/>
    <w:multiLevelType w:val="hybridMultilevel"/>
    <w:tmpl w:val="3932BD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2991849"/>
    <w:multiLevelType w:val="hybridMultilevel"/>
    <w:tmpl w:val="D69EE4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5A2161F"/>
    <w:multiLevelType w:val="hybridMultilevel"/>
    <w:tmpl w:val="D2163D8E"/>
    <w:lvl w:ilvl="0" w:tplc="FADA049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7931925"/>
    <w:multiLevelType w:val="hybridMultilevel"/>
    <w:tmpl w:val="561AA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40B502C"/>
    <w:multiLevelType w:val="hybridMultilevel"/>
    <w:tmpl w:val="C8B670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4596F73"/>
    <w:multiLevelType w:val="hybridMultilevel"/>
    <w:tmpl w:val="DAEAF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7DB154E"/>
    <w:multiLevelType w:val="hybridMultilevel"/>
    <w:tmpl w:val="568EE34A"/>
    <w:lvl w:ilvl="0" w:tplc="1A06BC82">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CD347B5"/>
    <w:multiLevelType w:val="hybridMultilevel"/>
    <w:tmpl w:val="676C31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90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EAC2CC8"/>
    <w:multiLevelType w:val="hybridMultilevel"/>
    <w:tmpl w:val="C3DC56AC"/>
    <w:lvl w:ilvl="0" w:tplc="7E9EF7E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18164AD"/>
    <w:multiLevelType w:val="hybridMultilevel"/>
    <w:tmpl w:val="04C0739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650534FC"/>
    <w:multiLevelType w:val="hybridMultilevel"/>
    <w:tmpl w:val="983A4F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C867057"/>
    <w:multiLevelType w:val="hybridMultilevel"/>
    <w:tmpl w:val="2F44BE72"/>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7"/>
  </w:num>
  <w:num w:numId="15">
    <w:abstractNumId w:val="23"/>
  </w:num>
  <w:num w:numId="16">
    <w:abstractNumId w:val="25"/>
  </w:num>
  <w:num w:numId="17">
    <w:abstractNumId w:val="19"/>
  </w:num>
  <w:num w:numId="18">
    <w:abstractNumId w:val="13"/>
  </w:num>
  <w:num w:numId="19">
    <w:abstractNumId w:val="22"/>
  </w:num>
  <w:num w:numId="20">
    <w:abstractNumId w:val="20"/>
  </w:num>
  <w:num w:numId="21">
    <w:abstractNumId w:val="15"/>
  </w:num>
  <w:num w:numId="22">
    <w:abstractNumId w:val="18"/>
  </w:num>
  <w:num w:numId="23">
    <w:abstractNumId w:val="14"/>
  </w:num>
  <w:num w:numId="24">
    <w:abstractNumId w:val="16"/>
  </w:num>
  <w:num w:numId="25">
    <w:abstractNumId w:val="24"/>
  </w:num>
  <w:num w:numId="26">
    <w:abstractNumId w:val="26"/>
  </w:num>
  <w:num w:numId="2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D4857"/>
    <w:rsid w:val="000C24D4"/>
    <w:rsid w:val="000C573C"/>
    <w:rsid w:val="000F38E2"/>
    <w:rsid w:val="00137ABC"/>
    <w:rsid w:val="001A303F"/>
    <w:rsid w:val="001A795A"/>
    <w:rsid w:val="001F249B"/>
    <w:rsid w:val="001F7EB9"/>
    <w:rsid w:val="00233516"/>
    <w:rsid w:val="0023658D"/>
    <w:rsid w:val="00324F66"/>
    <w:rsid w:val="00332102"/>
    <w:rsid w:val="003366B4"/>
    <w:rsid w:val="00336948"/>
    <w:rsid w:val="00390A36"/>
    <w:rsid w:val="003F13F5"/>
    <w:rsid w:val="004A27A6"/>
    <w:rsid w:val="004E0F1A"/>
    <w:rsid w:val="00540847"/>
    <w:rsid w:val="005518A4"/>
    <w:rsid w:val="005A6336"/>
    <w:rsid w:val="005E6B01"/>
    <w:rsid w:val="00635277"/>
    <w:rsid w:val="0064345D"/>
    <w:rsid w:val="006B7E1A"/>
    <w:rsid w:val="006D2013"/>
    <w:rsid w:val="00714A5E"/>
    <w:rsid w:val="007400D7"/>
    <w:rsid w:val="0074134D"/>
    <w:rsid w:val="0075177E"/>
    <w:rsid w:val="00763394"/>
    <w:rsid w:val="007E76D0"/>
    <w:rsid w:val="008077F1"/>
    <w:rsid w:val="00813CD6"/>
    <w:rsid w:val="00840920"/>
    <w:rsid w:val="008971E7"/>
    <w:rsid w:val="008D4857"/>
    <w:rsid w:val="00915556"/>
    <w:rsid w:val="00924C14"/>
    <w:rsid w:val="009347BB"/>
    <w:rsid w:val="009910AE"/>
    <w:rsid w:val="009A622B"/>
    <w:rsid w:val="009D273B"/>
    <w:rsid w:val="009E78D3"/>
    <w:rsid w:val="009F7FEF"/>
    <w:rsid w:val="00A15445"/>
    <w:rsid w:val="00A17E3C"/>
    <w:rsid w:val="00A321C2"/>
    <w:rsid w:val="00AD3383"/>
    <w:rsid w:val="00B51409"/>
    <w:rsid w:val="00B53083"/>
    <w:rsid w:val="00B53FE4"/>
    <w:rsid w:val="00B84534"/>
    <w:rsid w:val="00B97B4D"/>
    <w:rsid w:val="00BC1903"/>
    <w:rsid w:val="00C0478D"/>
    <w:rsid w:val="00C07EC7"/>
    <w:rsid w:val="00C6016F"/>
    <w:rsid w:val="00CE2B80"/>
    <w:rsid w:val="00D4540B"/>
    <w:rsid w:val="00D56312"/>
    <w:rsid w:val="00D86018"/>
    <w:rsid w:val="00DA2886"/>
    <w:rsid w:val="00DB28BC"/>
    <w:rsid w:val="00DD299B"/>
    <w:rsid w:val="00E86B16"/>
    <w:rsid w:val="00F56CDA"/>
    <w:rsid w:val="00F57C23"/>
    <w:rsid w:val="00F91A00"/>
    <w:rsid w:val="00FC08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7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7C23"/>
    <w:pPr>
      <w:ind w:left="720"/>
      <w:contextualSpacing/>
    </w:pPr>
  </w:style>
  <w:style w:type="paragraph" w:customStyle="1" w:styleId="Default">
    <w:name w:val="Default"/>
    <w:rsid w:val="0064345D"/>
    <w:pPr>
      <w:autoSpaceDE w:val="0"/>
      <w:autoSpaceDN w:val="0"/>
      <w:adjustRightInd w:val="0"/>
      <w:spacing w:after="0" w:line="240" w:lineRule="auto"/>
    </w:pPr>
    <w:rPr>
      <w:rFonts w:ascii="Tahoma" w:hAnsi="Tahoma" w:cs="Tahoma"/>
      <w:color w:val="000000"/>
      <w:sz w:val="24"/>
      <w:szCs w:val="24"/>
    </w:rPr>
  </w:style>
  <w:style w:type="paragraph" w:styleId="BalloonText">
    <w:name w:val="Balloon Text"/>
    <w:basedOn w:val="Normal"/>
    <w:link w:val="BalloonTextChar"/>
    <w:uiPriority w:val="99"/>
    <w:semiHidden/>
    <w:unhideWhenUsed/>
    <w:rsid w:val="002365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658D"/>
    <w:rPr>
      <w:rFonts w:ascii="Tahoma" w:hAnsi="Tahoma" w:cs="Tahoma"/>
      <w:sz w:val="16"/>
      <w:szCs w:val="16"/>
    </w:rPr>
  </w:style>
  <w:style w:type="character" w:styleId="Hyperlink">
    <w:name w:val="Hyperlink"/>
    <w:basedOn w:val="DefaultParagraphFont"/>
    <w:uiPriority w:val="99"/>
    <w:unhideWhenUsed/>
    <w:rsid w:val="00A15445"/>
    <w:rPr>
      <w:color w:val="0000FF" w:themeColor="hyperlink"/>
      <w:u w:val="single"/>
    </w:rPr>
  </w:style>
  <w:style w:type="character" w:styleId="FollowedHyperlink">
    <w:name w:val="FollowedHyperlink"/>
    <w:basedOn w:val="DefaultParagraphFont"/>
    <w:uiPriority w:val="99"/>
    <w:semiHidden/>
    <w:unhideWhenUsed/>
    <w:rsid w:val="008971E7"/>
    <w:rPr>
      <w:color w:val="800080" w:themeColor="followedHyperlink"/>
      <w:u w:val="single"/>
    </w:rPr>
  </w:style>
  <w:style w:type="paragraph" w:styleId="NormalWeb">
    <w:name w:val="Normal (Web)"/>
    <w:basedOn w:val="Normal"/>
    <w:rsid w:val="00F91A0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8077F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077F1"/>
  </w:style>
  <w:style w:type="paragraph" w:styleId="Footer">
    <w:name w:val="footer"/>
    <w:basedOn w:val="Normal"/>
    <w:link w:val="FooterChar"/>
    <w:uiPriority w:val="99"/>
    <w:unhideWhenUsed/>
    <w:rsid w:val="008077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77F1"/>
  </w:style>
  <w:style w:type="paragraph" w:styleId="NoSpacing">
    <w:name w:val="No Spacing"/>
    <w:link w:val="NoSpacingChar"/>
    <w:uiPriority w:val="1"/>
    <w:qFormat/>
    <w:rsid w:val="006B7E1A"/>
    <w:pPr>
      <w:spacing w:after="0" w:line="240" w:lineRule="auto"/>
    </w:pPr>
    <w:rPr>
      <w:rFonts w:eastAsiaTheme="minorEastAsia"/>
    </w:rPr>
  </w:style>
  <w:style w:type="character" w:customStyle="1" w:styleId="NoSpacingChar">
    <w:name w:val="No Spacing Char"/>
    <w:basedOn w:val="DefaultParagraphFont"/>
    <w:link w:val="NoSpacing"/>
    <w:uiPriority w:val="1"/>
    <w:rsid w:val="006B7E1A"/>
    <w:rPr>
      <w:rFonts w:eastAsiaTheme="minorEastAsia"/>
    </w:rPr>
  </w:style>
  <w:style w:type="table" w:styleId="TableGrid">
    <w:name w:val="Table Grid"/>
    <w:basedOn w:val="TableNormal"/>
    <w:uiPriority w:val="59"/>
    <w:rsid w:val="000C573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hyperlink" Target="http://www.abt.sliidea.org/dci/principals%20guide.pdf"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hyperlink" Target="http://ucce.ucdavis.edu/files/filelibrary/5715/27616.pdf" TargetMode="External"/><Relationship Id="rId20" Type="http://schemas.openxmlformats.org/officeDocument/2006/relationships/hyperlink" Target="http://www.tc.umn.edu/~rkrueger/focus.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hyperlink" Target="http://edis.ifas.ufl.edu/pdffiles/PD/PD03600.pdf" TargetMode="External"/><Relationship Id="rId23" Type="http://schemas.openxmlformats.org/officeDocument/2006/relationships/theme" Target="theme/theme1.xml"/><Relationship Id="rId10" Type="http://schemas.openxmlformats.org/officeDocument/2006/relationships/hyperlink" Target="http://www.abt.sliidea.org/dci/principals%20guide.pdf" TargetMode="External"/><Relationship Id="rId19" Type="http://schemas.openxmlformats.org/officeDocument/2006/relationships/hyperlink" Target="http://www.google.com/search?q=teacher+focus+group+moderator+guide&amp;rls=com.microsoft:en-us&amp;ie=UTF-8&amp;oe=UTF-8&amp;startIndex=&amp;startPage=1&amp;rlz=1I7SKPB_en" TargetMode="External"/><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image" Target="media/image5.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2010-02-19T00:00:00</PublishDate>
  <Abstract>This document is intended to assist AISI teams in facilitating parent focus groups on our 3 themes: Student Engagement, Assessment Practices, and Technology Integration. Additional school-specific questions may be added.</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B818A36-8305-49AA-9E75-217E05053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11</Pages>
  <Words>2012</Words>
  <Characters>11474</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Chinook's Edge School Division #73</Company>
  <LinksUpToDate>false</LinksUpToDate>
  <CharactersWithSpaces>13460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Moderator Package</dc:title>
  <dc:subject>Teacher Focus Group</dc:subject>
  <dc:creator>AISI</dc:creator>
  <cp:keywords/>
  <dc:description/>
  <cp:lastModifiedBy>Technology Services</cp:lastModifiedBy>
  <cp:revision>42</cp:revision>
  <cp:lastPrinted>2010-03-15T18:21:00Z</cp:lastPrinted>
  <dcterms:created xsi:type="dcterms:W3CDTF">2010-02-19T16:36:00Z</dcterms:created>
  <dcterms:modified xsi:type="dcterms:W3CDTF">2010-03-15T18:23:00Z</dcterms:modified>
</cp:coreProperties>
</file>